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E105D" w14:textId="77777777" w:rsidR="001C1271" w:rsidRPr="006C661F" w:rsidRDefault="001C1271" w:rsidP="006C661F">
      <w:pPr>
        <w:spacing w:line="276" w:lineRule="auto"/>
        <w:jc w:val="center"/>
        <w:rPr>
          <w:rFonts w:ascii="Rockwell" w:hAnsi="Rockwell"/>
          <w:b/>
        </w:rPr>
      </w:pPr>
      <w:r w:rsidRPr="006C661F">
        <w:rPr>
          <w:rFonts w:ascii="Rockwell" w:hAnsi="Rockwell"/>
          <w:b/>
        </w:rPr>
        <w:t>Name:</w:t>
      </w:r>
      <w:r w:rsidR="006C661F" w:rsidRPr="006C661F">
        <w:rPr>
          <w:rFonts w:ascii="Rockwell" w:hAnsi="Rockwell"/>
          <w:b/>
        </w:rPr>
        <w:t xml:space="preserve"> </w:t>
      </w:r>
      <w:r w:rsidRPr="006C661F">
        <w:rPr>
          <w:rFonts w:ascii="Rockwell" w:hAnsi="Rockwell"/>
          <w:b/>
        </w:rPr>
        <w:t>________</w:t>
      </w:r>
      <w:r w:rsidR="006C661F" w:rsidRPr="006C661F">
        <w:rPr>
          <w:rFonts w:ascii="Rockwell" w:hAnsi="Rockwell"/>
          <w:b/>
        </w:rPr>
        <w:t>___________________________</w:t>
      </w:r>
      <w:proofErr w:type="gramStart"/>
      <w:r w:rsidR="006C661F" w:rsidRPr="006C661F">
        <w:rPr>
          <w:rFonts w:ascii="Rockwell" w:hAnsi="Rockwell"/>
          <w:b/>
        </w:rPr>
        <w:t xml:space="preserve">_      </w:t>
      </w:r>
      <w:r w:rsidRPr="006C661F">
        <w:rPr>
          <w:rFonts w:ascii="Rockwell" w:hAnsi="Rockwell"/>
          <w:b/>
        </w:rPr>
        <w:t>Date</w:t>
      </w:r>
      <w:proofErr w:type="gramEnd"/>
      <w:r w:rsidRPr="006C661F">
        <w:rPr>
          <w:rFonts w:ascii="Rockwell" w:hAnsi="Rockwell"/>
          <w:b/>
        </w:rPr>
        <w:t>:________</w:t>
      </w:r>
      <w:r w:rsidR="006C661F" w:rsidRPr="006C661F">
        <w:rPr>
          <w:rFonts w:ascii="Rockwell" w:hAnsi="Rockwell"/>
          <w:b/>
        </w:rPr>
        <w:t>___</w:t>
      </w:r>
      <w:r w:rsidRPr="006C661F">
        <w:rPr>
          <w:rFonts w:ascii="Rockwell" w:hAnsi="Rockwell"/>
          <w:b/>
        </w:rPr>
        <w:t>___</w:t>
      </w:r>
      <w:r w:rsidR="006C661F" w:rsidRPr="006C661F">
        <w:rPr>
          <w:rFonts w:ascii="Rockwell" w:hAnsi="Rockwell"/>
          <w:b/>
        </w:rPr>
        <w:t xml:space="preserve">       </w:t>
      </w:r>
      <w:r w:rsidRPr="006C661F">
        <w:rPr>
          <w:rFonts w:ascii="Rockwell" w:hAnsi="Rockwell"/>
          <w:b/>
        </w:rPr>
        <w:t>Per:_________</w:t>
      </w:r>
    </w:p>
    <w:p w14:paraId="65B6895D" w14:textId="77777777" w:rsidR="001C1271" w:rsidRPr="006C661F" w:rsidRDefault="006C661F" w:rsidP="006C661F">
      <w:pPr>
        <w:jc w:val="center"/>
        <w:rPr>
          <w:rFonts w:ascii="Rockwell" w:hAnsi="Rockwell"/>
          <w:b/>
          <w:bCs/>
        </w:rPr>
      </w:pPr>
      <w:r w:rsidRPr="006C661F">
        <w:rPr>
          <w:rFonts w:ascii="Rockwell" w:hAnsi="Rockwell"/>
          <w:b/>
          <w:bCs/>
        </w:rPr>
        <w:t>Chapter ____</w:t>
      </w:r>
      <w:r>
        <w:rPr>
          <w:rFonts w:ascii="Rockwell" w:hAnsi="Rockwell"/>
          <w:b/>
          <w:bCs/>
        </w:rPr>
        <w:t xml:space="preserve"> </w:t>
      </w:r>
      <w:r w:rsidRPr="006C661F">
        <w:rPr>
          <w:rFonts w:ascii="Rockwell" w:hAnsi="Rockwell"/>
          <w:b/>
          <w:bCs/>
        </w:rPr>
        <w:t>Section ___</w:t>
      </w:r>
      <w:r>
        <w:rPr>
          <w:rFonts w:ascii="Rockwell" w:hAnsi="Rockwell"/>
          <w:b/>
          <w:bCs/>
        </w:rPr>
        <w:t xml:space="preserve"> </w:t>
      </w:r>
      <w:r w:rsidRPr="006C661F">
        <w:rPr>
          <w:rFonts w:ascii="Rockwell" w:hAnsi="Rockwell"/>
          <w:b/>
          <w:bCs/>
        </w:rPr>
        <w:t>pp. ______--______</w:t>
      </w:r>
      <w:proofErr w:type="gramStart"/>
      <w:r w:rsidRPr="006C661F">
        <w:rPr>
          <w:rFonts w:ascii="Rockwell" w:hAnsi="Rockwell"/>
          <w:b/>
          <w:bCs/>
        </w:rPr>
        <w:t>_</w:t>
      </w:r>
      <w:r>
        <w:rPr>
          <w:rFonts w:ascii="Rockwell" w:hAnsi="Rockwell"/>
          <w:b/>
          <w:bCs/>
        </w:rPr>
        <w:t xml:space="preserve">  </w:t>
      </w:r>
      <w:r w:rsidR="001C1271" w:rsidRPr="006C661F">
        <w:rPr>
          <w:rFonts w:ascii="Rockwell" w:hAnsi="Rockwell"/>
          <w:b/>
          <w:bCs/>
        </w:rPr>
        <w:t>Minerals</w:t>
      </w:r>
      <w:proofErr w:type="gramEnd"/>
      <w:r w:rsidR="001C1271" w:rsidRPr="006C661F">
        <w:rPr>
          <w:rFonts w:ascii="Rockwell" w:hAnsi="Rockwell"/>
          <w:b/>
          <w:bCs/>
        </w:rPr>
        <w:t xml:space="preserve"> &amp; Rocks—</w:t>
      </w:r>
      <w:proofErr w:type="spellStart"/>
      <w:r w:rsidRPr="006C661F">
        <w:rPr>
          <w:rFonts w:ascii="Rockwell" w:hAnsi="Rockwell"/>
          <w:b/>
          <w:bCs/>
        </w:rPr>
        <w:t>Noteguide</w:t>
      </w:r>
      <w:proofErr w:type="spellEnd"/>
    </w:p>
    <w:p w14:paraId="26C09CDD" w14:textId="77777777" w:rsidR="001C1271" w:rsidRPr="006C661F" w:rsidRDefault="001C1271">
      <w:pPr>
        <w:rPr>
          <w:rFonts w:ascii="Rockwell" w:hAnsi="Rockwell"/>
          <w:b/>
          <w:bCs/>
        </w:rPr>
      </w:pPr>
    </w:p>
    <w:p w14:paraId="464E893A" w14:textId="77777777" w:rsidR="001C1271" w:rsidRPr="006C661F" w:rsidRDefault="001C1271">
      <w:pPr>
        <w:rPr>
          <w:rFonts w:ascii="Rockwell" w:hAnsi="Rockwell"/>
          <w:sz w:val="10"/>
        </w:rPr>
      </w:pPr>
    </w:p>
    <w:p w14:paraId="4DF33FB9" w14:textId="77777777" w:rsidR="001C1271" w:rsidRPr="006C661F" w:rsidRDefault="006C661F" w:rsidP="006C661F">
      <w:pPr>
        <w:spacing w:line="360" w:lineRule="auto"/>
        <w:ind w:left="14" w:hanging="360"/>
        <w:rPr>
          <w:rFonts w:ascii="Rockwell" w:hAnsi="Rockwell"/>
          <w:sz w:val="22"/>
          <w:szCs w:val="22"/>
        </w:rPr>
      </w:pPr>
      <w:r w:rsidRPr="006C661F">
        <w:rPr>
          <w:rFonts w:ascii="Rockwell" w:hAnsi="Rockwell"/>
          <w:b/>
          <w:sz w:val="28"/>
          <w:szCs w:val="22"/>
        </w:rPr>
        <w:t xml:space="preserve">   </w:t>
      </w:r>
      <w:r w:rsidRPr="006C661F">
        <w:rPr>
          <w:rFonts w:ascii="Rockwell" w:hAnsi="Rockwell"/>
          <w:b/>
          <w:sz w:val="28"/>
          <w:szCs w:val="22"/>
          <w:u w:val="single"/>
        </w:rPr>
        <w:t>MINERALS</w:t>
      </w:r>
      <w:r w:rsidR="001C1271" w:rsidRPr="006C661F">
        <w:rPr>
          <w:rFonts w:ascii="Rockwell" w:hAnsi="Rockwell"/>
          <w:szCs w:val="22"/>
        </w:rPr>
        <w:t xml:space="preserve"> </w:t>
      </w:r>
      <w:r w:rsidR="001C1271" w:rsidRPr="006C661F">
        <w:rPr>
          <w:rFonts w:ascii="Rockwell" w:hAnsi="Rockwell"/>
          <w:sz w:val="22"/>
          <w:szCs w:val="22"/>
        </w:rPr>
        <w:t>have certain characteristics:</w:t>
      </w:r>
    </w:p>
    <w:p w14:paraId="07E08B41" w14:textId="77777777" w:rsidR="001C1271" w:rsidRPr="006C661F" w:rsidRDefault="006C661F" w:rsidP="006C661F">
      <w:pPr>
        <w:pStyle w:val="ListParagraph"/>
        <w:numPr>
          <w:ilvl w:val="0"/>
          <w:numId w:val="15"/>
        </w:numPr>
        <w:spacing w:line="360" w:lineRule="auto"/>
        <w:rPr>
          <w:rFonts w:ascii="Rockwell" w:hAnsi="Rockwell"/>
          <w:sz w:val="22"/>
          <w:szCs w:val="22"/>
        </w:rPr>
      </w:pPr>
      <w:r>
        <w:rPr>
          <w:rFonts w:ascii="Rockwell" w:hAnsi="Rockwell"/>
          <w:sz w:val="22"/>
          <w:szCs w:val="22"/>
        </w:rPr>
        <w:t>______________________________________________________________________________________________</w:t>
      </w:r>
    </w:p>
    <w:p w14:paraId="4C4AF76E" w14:textId="77777777" w:rsidR="006C661F" w:rsidRPr="006C661F" w:rsidRDefault="006C661F" w:rsidP="006C661F">
      <w:pPr>
        <w:pStyle w:val="ListParagraph"/>
        <w:numPr>
          <w:ilvl w:val="0"/>
          <w:numId w:val="15"/>
        </w:numPr>
        <w:spacing w:line="360" w:lineRule="auto"/>
        <w:rPr>
          <w:rFonts w:ascii="Rockwell" w:hAnsi="Rockwell"/>
          <w:sz w:val="22"/>
          <w:szCs w:val="22"/>
        </w:rPr>
      </w:pPr>
      <w:r>
        <w:rPr>
          <w:rFonts w:ascii="Rockwell" w:hAnsi="Rockwell"/>
          <w:sz w:val="22"/>
          <w:szCs w:val="22"/>
        </w:rPr>
        <w:t>______________________________________________________________________________________________</w:t>
      </w:r>
    </w:p>
    <w:p w14:paraId="7303275A" w14:textId="77777777" w:rsidR="006C661F" w:rsidRPr="006C661F" w:rsidRDefault="006C661F" w:rsidP="006C661F">
      <w:pPr>
        <w:pStyle w:val="ListParagraph"/>
        <w:numPr>
          <w:ilvl w:val="0"/>
          <w:numId w:val="15"/>
        </w:numPr>
        <w:spacing w:line="360" w:lineRule="auto"/>
        <w:rPr>
          <w:rFonts w:ascii="Rockwell" w:hAnsi="Rockwell"/>
          <w:sz w:val="22"/>
          <w:szCs w:val="22"/>
        </w:rPr>
      </w:pPr>
      <w:r>
        <w:rPr>
          <w:rFonts w:ascii="Rockwell" w:hAnsi="Rockwell"/>
          <w:sz w:val="22"/>
          <w:szCs w:val="22"/>
        </w:rPr>
        <w:t>______________________________________________________________________________________________</w:t>
      </w:r>
    </w:p>
    <w:p w14:paraId="5B099337" w14:textId="77777777" w:rsidR="006C661F" w:rsidRPr="006C661F" w:rsidRDefault="006C661F" w:rsidP="006C661F">
      <w:pPr>
        <w:pStyle w:val="ListParagraph"/>
        <w:numPr>
          <w:ilvl w:val="0"/>
          <w:numId w:val="15"/>
        </w:numPr>
        <w:spacing w:line="360" w:lineRule="auto"/>
        <w:rPr>
          <w:rFonts w:ascii="Rockwell" w:hAnsi="Rockwell"/>
          <w:sz w:val="22"/>
          <w:szCs w:val="22"/>
        </w:rPr>
      </w:pPr>
      <w:r>
        <w:rPr>
          <w:rFonts w:ascii="Rockwell" w:hAnsi="Rockwell"/>
          <w:sz w:val="22"/>
          <w:szCs w:val="22"/>
        </w:rPr>
        <w:t>______________________________________________________________________________________________</w:t>
      </w:r>
    </w:p>
    <w:p w14:paraId="19619800" w14:textId="77777777" w:rsidR="006C661F" w:rsidRDefault="006C661F" w:rsidP="006C661F">
      <w:pPr>
        <w:pStyle w:val="ListParagraph"/>
        <w:numPr>
          <w:ilvl w:val="0"/>
          <w:numId w:val="15"/>
        </w:numPr>
        <w:spacing w:line="360" w:lineRule="auto"/>
        <w:rPr>
          <w:rFonts w:ascii="Rockwell" w:hAnsi="Rockwell"/>
          <w:sz w:val="22"/>
          <w:szCs w:val="22"/>
        </w:rPr>
      </w:pPr>
      <w:r>
        <w:rPr>
          <w:rFonts w:ascii="Rockwell" w:hAnsi="Rockwell"/>
          <w:sz w:val="22"/>
          <w:szCs w:val="22"/>
        </w:rPr>
        <w:t>____________________________________________________________________________________________</w:t>
      </w:r>
    </w:p>
    <w:p w14:paraId="5010E482" w14:textId="77777777" w:rsidR="001C1271" w:rsidRPr="006C661F" w:rsidRDefault="001C1271" w:rsidP="001A049A">
      <w:pPr>
        <w:spacing w:line="360" w:lineRule="auto"/>
        <w:rPr>
          <w:rFonts w:ascii="Rockwell" w:hAnsi="Rockwell"/>
          <w:sz w:val="22"/>
          <w:szCs w:val="22"/>
        </w:rPr>
      </w:pPr>
      <w:r w:rsidRPr="006C661F">
        <w:rPr>
          <w:rFonts w:ascii="Rockwell" w:eastAsia="Trebuchet MS" w:hAnsi="Rockwell" w:cs="Trebuchet MS"/>
          <w:b/>
          <w:bCs/>
          <w:color w:val="000000"/>
          <w:sz w:val="28"/>
          <w:szCs w:val="22"/>
          <w:u w:val="single"/>
        </w:rPr>
        <w:t>ROCKS</w:t>
      </w:r>
    </w:p>
    <w:p w14:paraId="331B2505" w14:textId="77777777" w:rsidR="001C1271" w:rsidRPr="00387C75" w:rsidRDefault="006C661F" w:rsidP="00387C75">
      <w:pPr>
        <w:pStyle w:val="ListParagraph"/>
        <w:numPr>
          <w:ilvl w:val="0"/>
          <w:numId w:val="19"/>
        </w:numPr>
        <w:tabs>
          <w:tab w:val="left" w:pos="432"/>
        </w:tabs>
        <w:spacing w:line="360" w:lineRule="auto"/>
        <w:rPr>
          <w:rFonts w:ascii="Rockwell" w:eastAsia="Trebuchet MS" w:hAnsi="Rockwell" w:cs="Trebuchet MS"/>
          <w:color w:val="000000"/>
          <w:sz w:val="22"/>
          <w:szCs w:val="22"/>
        </w:rPr>
      </w:pPr>
      <w:r w:rsidRPr="00387C75">
        <w:rPr>
          <w:rFonts w:ascii="Rockwell" w:eastAsia="Trebuchet MS" w:hAnsi="Rockwell" w:cs="Trebuchet MS"/>
          <w:color w:val="000000"/>
          <w:sz w:val="22"/>
          <w:szCs w:val="22"/>
        </w:rPr>
        <w:t xml:space="preserve">_________ </w:t>
      </w:r>
      <w:proofErr w:type="gramStart"/>
      <w:r w:rsidRPr="00387C75">
        <w:rPr>
          <w:rFonts w:ascii="Rockwell" w:eastAsia="Trebuchet MS" w:hAnsi="Rockwell" w:cs="Trebuchet MS"/>
          <w:color w:val="000000"/>
          <w:sz w:val="22"/>
          <w:szCs w:val="22"/>
        </w:rPr>
        <w:t>rocks</w:t>
      </w:r>
      <w:proofErr w:type="gramEnd"/>
      <w:r w:rsidRPr="00387C75">
        <w:rPr>
          <w:rFonts w:ascii="Rockwell" w:eastAsia="Trebuchet MS" w:hAnsi="Rockwell" w:cs="Trebuchet MS"/>
          <w:color w:val="000000"/>
          <w:sz w:val="22"/>
          <w:szCs w:val="22"/>
        </w:rPr>
        <w:t xml:space="preserve"> are _____________________________</w:t>
      </w:r>
      <w:r w:rsidR="001C1271" w:rsidRPr="00387C75">
        <w:rPr>
          <w:rFonts w:ascii="Rockwell" w:eastAsia="Trebuchet MS" w:hAnsi="Rockwell" w:cs="Trebuchet MS"/>
          <w:color w:val="000000"/>
          <w:sz w:val="22"/>
          <w:szCs w:val="22"/>
        </w:rPr>
        <w:t xml:space="preserve"> of _________</w:t>
      </w:r>
      <w:r w:rsidRPr="00387C75">
        <w:rPr>
          <w:rFonts w:ascii="Rockwell" w:eastAsia="Trebuchet MS" w:hAnsi="Rockwell" w:cs="Trebuchet MS"/>
          <w:color w:val="000000"/>
          <w:sz w:val="22"/>
          <w:szCs w:val="22"/>
        </w:rPr>
        <w:t>__</w:t>
      </w:r>
      <w:r w:rsidR="001C1271" w:rsidRPr="00387C75">
        <w:rPr>
          <w:rFonts w:ascii="Rockwell" w:eastAsia="Trebuchet MS" w:hAnsi="Rockwell" w:cs="Trebuchet MS"/>
          <w:color w:val="000000"/>
          <w:sz w:val="22"/>
          <w:szCs w:val="22"/>
        </w:rPr>
        <w:t>_____________.</w:t>
      </w:r>
    </w:p>
    <w:p w14:paraId="336809D5" w14:textId="4560D017" w:rsidR="006C661F" w:rsidRPr="00387C75" w:rsidRDefault="00501E41" w:rsidP="00387C75">
      <w:pPr>
        <w:pStyle w:val="ListParagraph"/>
        <w:numPr>
          <w:ilvl w:val="0"/>
          <w:numId w:val="19"/>
        </w:numPr>
        <w:spacing w:line="360" w:lineRule="auto"/>
        <w:rPr>
          <w:rFonts w:ascii="Rockwell" w:eastAsia="Trebuchet MS" w:hAnsi="Rockwell" w:cs="Trebuchet MS"/>
          <w:color w:val="000000"/>
          <w:sz w:val="22"/>
          <w:szCs w:val="22"/>
        </w:rPr>
      </w:pPr>
      <w:bookmarkStart w:id="0" w:name="_GoBack"/>
      <w:r w:rsidRPr="006C661F">
        <w:drawing>
          <wp:anchor distT="0" distB="0" distL="114300" distR="114300" simplePos="0" relativeHeight="251658240" behindDoc="0" locked="0" layoutInCell="1" allowOverlap="1" wp14:anchorId="7DAF1E07" wp14:editId="0799846F">
            <wp:simplePos x="0" y="0"/>
            <wp:positionH relativeFrom="column">
              <wp:posOffset>4535170</wp:posOffset>
            </wp:positionH>
            <wp:positionV relativeFrom="paragraph">
              <wp:posOffset>29210</wp:posOffset>
            </wp:positionV>
            <wp:extent cx="2317115" cy="1822450"/>
            <wp:effectExtent l="25400" t="25400" r="19685" b="31750"/>
            <wp:wrapTight wrapText="bothSides">
              <wp:wrapPolygon edited="0">
                <wp:start x="-237" y="-301"/>
                <wp:lineTo x="-237" y="21675"/>
                <wp:lineTo x="21547" y="21675"/>
                <wp:lineTo x="21547" y="-301"/>
                <wp:lineTo x="-237" y="-301"/>
              </wp:wrapPolygon>
            </wp:wrapTight>
            <wp:docPr id="1026" name="Picture 2" descr="C:\Users\Gina\Documents\Downloads\rock cy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Gina\Documents\Downloads\rock cycl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822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C1271" w:rsidRPr="00387C75">
        <w:rPr>
          <w:rFonts w:ascii="Rockwell" w:eastAsia="Trebuchet MS" w:hAnsi="Rockwell" w:cs="Trebuchet MS"/>
          <w:color w:val="000000"/>
          <w:sz w:val="22"/>
          <w:szCs w:val="22"/>
        </w:rPr>
        <w:t>Rocks</w:t>
      </w:r>
      <w:r w:rsidR="006C661F" w:rsidRPr="00387C75">
        <w:rPr>
          <w:rFonts w:ascii="Rockwell" w:eastAsia="Trebuchet MS" w:hAnsi="Rockwell" w:cs="Trebuchet MS"/>
          <w:color w:val="000000"/>
          <w:sz w:val="22"/>
          <w:szCs w:val="22"/>
        </w:rPr>
        <w:t xml:space="preserve"> are divided into </w:t>
      </w:r>
      <w:r w:rsidR="006C661F" w:rsidRPr="00387C75">
        <w:rPr>
          <w:rFonts w:ascii="Rockwell" w:eastAsia="Trebuchet MS" w:hAnsi="Rockwell" w:cs="Trebuchet MS"/>
          <w:b/>
          <w:color w:val="000000"/>
          <w:sz w:val="22"/>
          <w:szCs w:val="22"/>
          <w:u w:val="single"/>
        </w:rPr>
        <w:t xml:space="preserve">three </w:t>
      </w:r>
      <w:r w:rsidR="00387C75">
        <w:rPr>
          <w:rFonts w:ascii="Rockwell" w:eastAsia="Trebuchet MS" w:hAnsi="Rockwell" w:cs="Trebuchet MS"/>
          <w:color w:val="000000"/>
          <w:sz w:val="22"/>
          <w:szCs w:val="22"/>
        </w:rPr>
        <w:t>groups based on ________________</w:t>
      </w:r>
      <w:r w:rsidR="006C661F" w:rsidRPr="00387C75">
        <w:rPr>
          <w:rFonts w:ascii="Rockwell" w:eastAsia="Trebuchet MS" w:hAnsi="Rockwell" w:cs="Trebuchet MS"/>
          <w:color w:val="000000"/>
          <w:sz w:val="22"/>
          <w:szCs w:val="22"/>
        </w:rPr>
        <w:t>___________________________________:</w:t>
      </w:r>
    </w:p>
    <w:p w14:paraId="394E0220" w14:textId="0EB809E8" w:rsidR="006C661F" w:rsidRDefault="006C661F" w:rsidP="006C661F">
      <w:pPr>
        <w:pStyle w:val="ListParagraph"/>
        <w:spacing w:line="360" w:lineRule="auto"/>
        <w:ind w:left="780"/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>A) _______________________________</w:t>
      </w:r>
    </w:p>
    <w:p w14:paraId="00B465FD" w14:textId="77777777" w:rsidR="006C661F" w:rsidRDefault="006C661F" w:rsidP="006C661F">
      <w:pPr>
        <w:pStyle w:val="ListParagraph"/>
        <w:spacing w:line="360" w:lineRule="auto"/>
        <w:ind w:left="780"/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>B) _______________________________</w:t>
      </w:r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</w:t>
      </w:r>
    </w:p>
    <w:p w14:paraId="23B93EA7" w14:textId="77777777" w:rsidR="001C1271" w:rsidRPr="006C661F" w:rsidRDefault="006C661F" w:rsidP="006C661F">
      <w:pPr>
        <w:pStyle w:val="ListParagraph"/>
        <w:spacing w:line="360" w:lineRule="auto"/>
        <w:ind w:left="780"/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>C) _______________________________</w:t>
      </w:r>
    </w:p>
    <w:p w14:paraId="14A558CD" w14:textId="77777777" w:rsidR="004E7DD0" w:rsidRPr="006C661F" w:rsidRDefault="004E7DD0" w:rsidP="004E7DD0">
      <w:pPr>
        <w:tabs>
          <w:tab w:val="left" w:pos="0"/>
        </w:tabs>
        <w:rPr>
          <w:rFonts w:ascii="Rockwell" w:eastAsia="Trebuchet MS" w:hAnsi="Rockwell" w:cs="Trebuchet MS"/>
          <w:color w:val="000000"/>
          <w:sz w:val="22"/>
          <w:szCs w:val="22"/>
        </w:rPr>
      </w:pPr>
    </w:p>
    <w:p w14:paraId="264C5E12" w14:textId="77777777" w:rsidR="001C1271" w:rsidRPr="006C661F" w:rsidRDefault="001C1271" w:rsidP="006C661F">
      <w:pPr>
        <w:tabs>
          <w:tab w:val="left" w:pos="0"/>
        </w:tabs>
        <w:spacing w:line="360" w:lineRule="auto"/>
        <w:rPr>
          <w:rFonts w:ascii="Rockwell" w:hAnsi="Rockwell"/>
          <w:sz w:val="22"/>
          <w:szCs w:val="22"/>
        </w:rPr>
      </w:pPr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>The ______________ cycle is a sequence of events in which rocks are ________</w:t>
      </w:r>
      <w:r w:rsidR="006C661F">
        <w:rPr>
          <w:rFonts w:ascii="Rockwell" w:eastAsia="Trebuchet MS" w:hAnsi="Rockwell" w:cs="Trebuchet MS"/>
          <w:color w:val="000000"/>
          <w:sz w:val="22"/>
          <w:szCs w:val="22"/>
        </w:rPr>
        <w:t>___</w:t>
      </w:r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>___________, _________</w:t>
      </w:r>
      <w:r w:rsidR="006C661F">
        <w:rPr>
          <w:rFonts w:ascii="Rockwell" w:eastAsia="Trebuchet MS" w:hAnsi="Rockwell" w:cs="Trebuchet MS"/>
          <w:color w:val="000000"/>
          <w:sz w:val="22"/>
          <w:szCs w:val="22"/>
        </w:rPr>
        <w:t>______</w:t>
      </w:r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_________, </w:t>
      </w:r>
      <w:r w:rsidRPr="006C661F">
        <w:rPr>
          <w:rFonts w:ascii="Rockwell" w:eastAsia="Trebuchet MS" w:hAnsi="Rockwell" w:cs="Trebuchet MS"/>
          <w:color w:val="000000"/>
          <w:sz w:val="22"/>
          <w:szCs w:val="22"/>
          <w:u w:val="single"/>
        </w:rPr>
        <w:t>altered</w:t>
      </w:r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and _________</w:t>
      </w:r>
      <w:r w:rsidR="006C661F">
        <w:rPr>
          <w:rFonts w:ascii="Rockwell" w:eastAsia="Trebuchet MS" w:hAnsi="Rockwell" w:cs="Trebuchet MS"/>
          <w:color w:val="000000"/>
          <w:sz w:val="22"/>
          <w:szCs w:val="22"/>
        </w:rPr>
        <w:t>______</w:t>
      </w:r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>_______.</w:t>
      </w:r>
    </w:p>
    <w:p w14:paraId="5AC18D1A" w14:textId="77777777" w:rsidR="004E7DD0" w:rsidRPr="006C661F" w:rsidRDefault="004E7DD0" w:rsidP="004E7DD0">
      <w:pPr>
        <w:tabs>
          <w:tab w:val="left" w:pos="0"/>
        </w:tabs>
        <w:rPr>
          <w:rFonts w:ascii="Rockwell" w:eastAsia="Trebuchet MS" w:hAnsi="Rockwell" w:cs="Trebuchet MS"/>
          <w:color w:val="000000"/>
          <w:sz w:val="22"/>
          <w:szCs w:val="22"/>
        </w:rPr>
      </w:pPr>
    </w:p>
    <w:p w14:paraId="4E4EF540" w14:textId="77777777" w:rsidR="004E7DD0" w:rsidRPr="006C661F" w:rsidRDefault="001C1271" w:rsidP="004E7DD0">
      <w:pPr>
        <w:tabs>
          <w:tab w:val="left" w:pos="0"/>
        </w:tabs>
        <w:rPr>
          <w:rFonts w:ascii="Rockwell" w:eastAsia="Trebuchet MS" w:hAnsi="Rockwell" w:cs="Trebuchet MS"/>
          <w:color w:val="000000"/>
          <w:sz w:val="22"/>
          <w:szCs w:val="22"/>
        </w:rPr>
      </w:pPr>
      <w:r w:rsidRPr="006C661F">
        <w:rPr>
          <w:rFonts w:ascii="Rockwell" w:eastAsia="Trebuchet MS" w:hAnsi="Rockwell" w:cs="Trebuchet MS"/>
          <w:color w:val="000000"/>
          <w:sz w:val="28"/>
          <w:szCs w:val="22"/>
        </w:rPr>
        <w:t xml:space="preserve"> </w:t>
      </w:r>
      <w:r w:rsidR="006C661F">
        <w:rPr>
          <w:rFonts w:ascii="Rockwell" w:eastAsia="Trebuchet MS" w:hAnsi="Rockwell" w:cs="Trebuchet MS"/>
          <w:color w:val="000000"/>
          <w:sz w:val="28"/>
          <w:szCs w:val="22"/>
        </w:rPr>
        <w:t xml:space="preserve">A) </w:t>
      </w:r>
      <w:r w:rsidRPr="006C661F">
        <w:rPr>
          <w:rFonts w:ascii="Rockwell" w:eastAsia="Trebuchet MS" w:hAnsi="Rockwell" w:cs="Trebuchet MS"/>
          <w:b/>
          <w:bCs/>
          <w:color w:val="000000"/>
          <w:sz w:val="26"/>
          <w:szCs w:val="26"/>
          <w:u w:val="single"/>
        </w:rPr>
        <w:t>Igneous</w:t>
      </w:r>
      <w:r w:rsidRPr="006C661F">
        <w:rPr>
          <w:rFonts w:ascii="Rockwell" w:eastAsia="Trebuchet MS" w:hAnsi="Rockwell" w:cs="Trebuchet MS"/>
          <w:b/>
          <w:bCs/>
          <w:color w:val="000000"/>
          <w:szCs w:val="22"/>
        </w:rPr>
        <w:t xml:space="preserve"> </w:t>
      </w:r>
      <w:r w:rsidR="00BA2A00">
        <w:rPr>
          <w:rFonts w:ascii="Rockwell" w:eastAsia="Trebuchet MS" w:hAnsi="Rockwell" w:cs="Trebuchet MS"/>
          <w:b/>
          <w:bCs/>
          <w:color w:val="000000"/>
          <w:szCs w:val="22"/>
        </w:rPr>
        <w:t xml:space="preserve">(“_______” rocks) </w:t>
      </w:r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>formed</w:t>
      </w:r>
      <w:r w:rsidR="00BA2A00">
        <w:rPr>
          <w:rFonts w:ascii="Rockwell" w:eastAsia="Trebuchet MS" w:hAnsi="Rockwell" w:cs="Trebuchet MS"/>
          <w:color w:val="000000"/>
          <w:sz w:val="22"/>
          <w:szCs w:val="22"/>
        </w:rPr>
        <w:t xml:space="preserve"> from cooled/</w:t>
      </w:r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>hardened _____________ or _________________.</w:t>
      </w:r>
    </w:p>
    <w:p w14:paraId="46236F77" w14:textId="77777777" w:rsidR="004E7DD0" w:rsidRDefault="00BA2A00" w:rsidP="00387C75">
      <w:pPr>
        <w:pStyle w:val="ListParagraph"/>
        <w:numPr>
          <w:ilvl w:val="0"/>
          <w:numId w:val="17"/>
        </w:numPr>
        <w:tabs>
          <w:tab w:val="left" w:pos="0"/>
        </w:tabs>
        <w:spacing w:line="360" w:lineRule="auto"/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>____</w:t>
      </w:r>
      <w:proofErr w:type="spellStart"/>
      <w:proofErr w:type="gramStart"/>
      <w:r>
        <w:rPr>
          <w:rFonts w:ascii="Rockwell" w:eastAsia="Trebuchet MS" w:hAnsi="Rockwell" w:cs="Trebuchet MS"/>
          <w:color w:val="000000"/>
          <w:sz w:val="22"/>
          <w:szCs w:val="22"/>
        </w:rPr>
        <w:t>trusive</w:t>
      </w:r>
      <w:proofErr w:type="spellEnd"/>
      <w:proofErr w:type="gramEnd"/>
      <w:r>
        <w:rPr>
          <w:rFonts w:ascii="Rockwell" w:eastAsia="Trebuchet MS" w:hAnsi="Rockwell" w:cs="Trebuchet MS"/>
          <w:color w:val="000000"/>
          <w:sz w:val="22"/>
          <w:szCs w:val="22"/>
        </w:rPr>
        <w:t xml:space="preserve"> igneous rock: ____</w:t>
      </w:r>
      <w:r w:rsidR="00387C75">
        <w:rPr>
          <w:rFonts w:ascii="Rockwell" w:eastAsia="Trebuchet MS" w:hAnsi="Rockwell" w:cs="Trebuchet MS"/>
          <w:color w:val="000000"/>
          <w:sz w:val="22"/>
          <w:szCs w:val="22"/>
        </w:rPr>
        <w:t>_</w:t>
      </w:r>
      <w:r>
        <w:rPr>
          <w:rFonts w:ascii="Rockwell" w:eastAsia="Trebuchet MS" w:hAnsi="Rockwell" w:cs="Trebuchet MS"/>
          <w:color w:val="000000"/>
          <w:sz w:val="22"/>
          <w:szCs w:val="22"/>
        </w:rPr>
        <w:t>___ ground</w:t>
      </w:r>
      <w:r w:rsidRPr="00BA2A00">
        <w:rPr>
          <w:rFonts w:ascii="Rockwell" w:eastAsia="Trebuchet MS" w:hAnsi="Rockwell" w:cs="Trebuchet MS"/>
          <w:color w:val="000000"/>
          <w:sz w:val="22"/>
          <w:szCs w:val="22"/>
        </w:rPr>
        <w:sym w:font="Wingdings" w:char="F0E0"/>
      </w:r>
      <w:r>
        <w:rPr>
          <w:rFonts w:ascii="Rockwell" w:eastAsia="Trebuchet MS" w:hAnsi="Rockwell" w:cs="Trebuchet MS"/>
          <w:color w:val="000000"/>
          <w:sz w:val="22"/>
          <w:szCs w:val="22"/>
        </w:rPr>
        <w:t>cools _________--&gt; _______</w:t>
      </w:r>
      <w:r w:rsidR="00387C75">
        <w:rPr>
          <w:rFonts w:ascii="Rockwell" w:eastAsia="Trebuchet MS" w:hAnsi="Rockwell" w:cs="Trebuchet MS"/>
          <w:color w:val="000000"/>
          <w:sz w:val="22"/>
          <w:szCs w:val="22"/>
        </w:rPr>
        <w:t>_</w:t>
      </w:r>
      <w:r>
        <w:rPr>
          <w:rFonts w:ascii="Rockwell" w:eastAsia="Trebuchet MS" w:hAnsi="Rockwell" w:cs="Trebuchet MS"/>
          <w:color w:val="000000"/>
          <w:sz w:val="22"/>
          <w:szCs w:val="22"/>
        </w:rPr>
        <w:t>_ &amp; _________ crystals</w:t>
      </w:r>
    </w:p>
    <w:p w14:paraId="5878128D" w14:textId="77777777" w:rsidR="00387C75" w:rsidRDefault="00387C75" w:rsidP="00387C75">
      <w:pPr>
        <w:pStyle w:val="ListParagraph"/>
        <w:numPr>
          <w:ilvl w:val="1"/>
          <w:numId w:val="17"/>
        </w:numPr>
        <w:tabs>
          <w:tab w:val="left" w:pos="0"/>
        </w:tabs>
        <w:spacing w:line="360" w:lineRule="auto"/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>Cools very __________ so crystals don’t have much time to form (few and small).</w:t>
      </w:r>
    </w:p>
    <w:p w14:paraId="116CA1C3" w14:textId="77777777" w:rsidR="00387C75" w:rsidRDefault="00387C75" w:rsidP="00387C75">
      <w:pPr>
        <w:pStyle w:val="ListParagraph"/>
        <w:numPr>
          <w:ilvl w:val="2"/>
          <w:numId w:val="17"/>
        </w:numPr>
        <w:tabs>
          <w:tab w:val="left" w:pos="0"/>
        </w:tabs>
        <w:spacing w:line="360" w:lineRule="auto"/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>List 2 examples: ________________________</w:t>
      </w:r>
      <w:proofErr w:type="gramStart"/>
      <w:r>
        <w:rPr>
          <w:rFonts w:ascii="Rockwell" w:eastAsia="Trebuchet MS" w:hAnsi="Rockwell" w:cs="Trebuchet MS"/>
          <w:color w:val="000000"/>
          <w:sz w:val="22"/>
          <w:szCs w:val="22"/>
        </w:rPr>
        <w:t>_  ,</w:t>
      </w:r>
      <w:proofErr w:type="gramEnd"/>
      <w:r>
        <w:rPr>
          <w:rFonts w:ascii="Rockwell" w:eastAsia="Trebuchet MS" w:hAnsi="Rockwell" w:cs="Trebuchet MS"/>
          <w:color w:val="000000"/>
          <w:sz w:val="22"/>
          <w:szCs w:val="22"/>
        </w:rPr>
        <w:t xml:space="preserve">   _______________________________</w:t>
      </w:r>
    </w:p>
    <w:p w14:paraId="0F8676F5" w14:textId="77777777" w:rsidR="00BA2A00" w:rsidRDefault="00BA2A00" w:rsidP="00387C75">
      <w:pPr>
        <w:pStyle w:val="ListParagraph"/>
        <w:numPr>
          <w:ilvl w:val="0"/>
          <w:numId w:val="17"/>
        </w:numPr>
        <w:tabs>
          <w:tab w:val="left" w:pos="0"/>
        </w:tabs>
        <w:spacing w:line="360" w:lineRule="auto"/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>____</w:t>
      </w:r>
      <w:proofErr w:type="spellStart"/>
      <w:proofErr w:type="gramStart"/>
      <w:r>
        <w:rPr>
          <w:rFonts w:ascii="Rockwell" w:eastAsia="Trebuchet MS" w:hAnsi="Rockwell" w:cs="Trebuchet MS"/>
          <w:color w:val="000000"/>
          <w:sz w:val="22"/>
          <w:szCs w:val="22"/>
        </w:rPr>
        <w:t>trusive</w:t>
      </w:r>
      <w:proofErr w:type="spellEnd"/>
      <w:proofErr w:type="gramEnd"/>
      <w:r>
        <w:rPr>
          <w:rFonts w:ascii="Rockwell" w:eastAsia="Trebuchet MS" w:hAnsi="Rockwell" w:cs="Trebuchet MS"/>
          <w:color w:val="000000"/>
          <w:sz w:val="22"/>
          <w:szCs w:val="22"/>
        </w:rPr>
        <w:t xml:space="preserve"> igneous rock:</w:t>
      </w:r>
      <w:r w:rsidRPr="00BA2A00">
        <w:rPr>
          <w:rFonts w:ascii="Rockwell" w:eastAsia="Trebuchet MS" w:hAnsi="Rockwell" w:cs="Trebuchet MS"/>
          <w:color w:val="000000"/>
          <w:sz w:val="22"/>
          <w:szCs w:val="22"/>
        </w:rPr>
        <w:t xml:space="preserve"> </w:t>
      </w:r>
      <w:r>
        <w:rPr>
          <w:rFonts w:ascii="Rockwell" w:eastAsia="Trebuchet MS" w:hAnsi="Rockwell" w:cs="Trebuchet MS"/>
          <w:color w:val="000000"/>
          <w:sz w:val="22"/>
          <w:szCs w:val="22"/>
        </w:rPr>
        <w:t>____</w:t>
      </w:r>
      <w:r w:rsidR="00387C75">
        <w:rPr>
          <w:rFonts w:ascii="Rockwell" w:eastAsia="Trebuchet MS" w:hAnsi="Rockwell" w:cs="Trebuchet MS"/>
          <w:color w:val="000000"/>
          <w:sz w:val="22"/>
          <w:szCs w:val="22"/>
        </w:rPr>
        <w:t>_</w:t>
      </w:r>
      <w:r>
        <w:rPr>
          <w:rFonts w:ascii="Rockwell" w:eastAsia="Trebuchet MS" w:hAnsi="Rockwell" w:cs="Trebuchet MS"/>
          <w:color w:val="000000"/>
          <w:sz w:val="22"/>
          <w:szCs w:val="22"/>
        </w:rPr>
        <w:t>___ ground</w:t>
      </w:r>
      <w:r w:rsidRPr="00BA2A00">
        <w:rPr>
          <w:rFonts w:ascii="Rockwell" w:eastAsia="Trebuchet MS" w:hAnsi="Rockwell" w:cs="Trebuchet MS"/>
          <w:color w:val="000000"/>
          <w:sz w:val="22"/>
          <w:szCs w:val="22"/>
        </w:rPr>
        <w:sym w:font="Wingdings" w:char="F0E0"/>
      </w:r>
      <w:r>
        <w:rPr>
          <w:rFonts w:ascii="Rockwell" w:eastAsia="Trebuchet MS" w:hAnsi="Rockwell" w:cs="Trebuchet MS"/>
          <w:color w:val="000000"/>
          <w:sz w:val="22"/>
          <w:szCs w:val="22"/>
        </w:rPr>
        <w:t>cools _________--&gt; _____</w:t>
      </w:r>
      <w:r w:rsidR="00387C75">
        <w:rPr>
          <w:rFonts w:ascii="Rockwell" w:eastAsia="Trebuchet MS" w:hAnsi="Rockwell" w:cs="Trebuchet MS"/>
          <w:color w:val="000000"/>
          <w:sz w:val="22"/>
          <w:szCs w:val="22"/>
        </w:rPr>
        <w:t>_</w:t>
      </w:r>
      <w:r>
        <w:rPr>
          <w:rFonts w:ascii="Rockwell" w:eastAsia="Trebuchet MS" w:hAnsi="Rockwell" w:cs="Trebuchet MS"/>
          <w:color w:val="000000"/>
          <w:sz w:val="22"/>
          <w:szCs w:val="22"/>
        </w:rPr>
        <w:t>___ &amp; _________ crystals</w:t>
      </w:r>
    </w:p>
    <w:p w14:paraId="348E4290" w14:textId="77777777" w:rsidR="00387C75" w:rsidRDefault="00387C75" w:rsidP="00387C75">
      <w:pPr>
        <w:pStyle w:val="ListParagraph"/>
        <w:numPr>
          <w:ilvl w:val="1"/>
          <w:numId w:val="17"/>
        </w:numPr>
        <w:tabs>
          <w:tab w:val="left" w:pos="0"/>
        </w:tabs>
        <w:spacing w:line="360" w:lineRule="auto"/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>Cools very __________ so crystals have a large amount of time to form (more and larger).</w:t>
      </w:r>
    </w:p>
    <w:p w14:paraId="509C5292" w14:textId="77777777" w:rsidR="00387C75" w:rsidRDefault="00387C75" w:rsidP="00387C75">
      <w:pPr>
        <w:pStyle w:val="ListParagraph"/>
        <w:numPr>
          <w:ilvl w:val="2"/>
          <w:numId w:val="17"/>
        </w:numPr>
        <w:tabs>
          <w:tab w:val="left" w:pos="0"/>
        </w:tabs>
        <w:spacing w:line="360" w:lineRule="auto"/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>List 2 examples: ________________________</w:t>
      </w:r>
      <w:proofErr w:type="gramStart"/>
      <w:r>
        <w:rPr>
          <w:rFonts w:ascii="Rockwell" w:eastAsia="Trebuchet MS" w:hAnsi="Rockwell" w:cs="Trebuchet MS"/>
          <w:color w:val="000000"/>
          <w:sz w:val="22"/>
          <w:szCs w:val="22"/>
        </w:rPr>
        <w:t>_  ,</w:t>
      </w:r>
      <w:proofErr w:type="gramEnd"/>
      <w:r>
        <w:rPr>
          <w:rFonts w:ascii="Rockwell" w:eastAsia="Trebuchet MS" w:hAnsi="Rockwell" w:cs="Trebuchet MS"/>
          <w:color w:val="000000"/>
          <w:sz w:val="22"/>
          <w:szCs w:val="22"/>
        </w:rPr>
        <w:t xml:space="preserve">   _______________________________</w:t>
      </w:r>
    </w:p>
    <w:p w14:paraId="18189717" w14:textId="77777777" w:rsidR="004E7DD0" w:rsidRPr="006C661F" w:rsidRDefault="004E7DD0" w:rsidP="004E7DD0">
      <w:pPr>
        <w:tabs>
          <w:tab w:val="left" w:pos="0"/>
        </w:tabs>
        <w:rPr>
          <w:rFonts w:ascii="Rockwell" w:eastAsia="Trebuchet MS" w:hAnsi="Rockwell" w:cs="Trebuchet MS"/>
          <w:color w:val="000000"/>
          <w:sz w:val="22"/>
          <w:szCs w:val="22"/>
        </w:rPr>
      </w:pPr>
    </w:p>
    <w:p w14:paraId="0268FDFD" w14:textId="77777777" w:rsidR="00387C75" w:rsidRDefault="00387C75" w:rsidP="004E7DD0">
      <w:pPr>
        <w:tabs>
          <w:tab w:val="left" w:pos="0"/>
        </w:tabs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6"/>
          <w:szCs w:val="26"/>
        </w:rPr>
        <w:t xml:space="preserve">  </w:t>
      </w:r>
      <w:proofErr w:type="gramStart"/>
      <w:r w:rsidRPr="00387C75">
        <w:rPr>
          <w:rFonts w:ascii="Rockwell" w:eastAsia="Trebuchet MS" w:hAnsi="Rockwell" w:cs="Trebuchet MS"/>
          <w:color w:val="000000"/>
          <w:sz w:val="26"/>
          <w:szCs w:val="26"/>
        </w:rPr>
        <w:t xml:space="preserve">B) </w:t>
      </w:r>
      <w:r w:rsidR="001C1271" w:rsidRPr="00387C75">
        <w:rPr>
          <w:rFonts w:ascii="Rockwell" w:eastAsia="Trebuchet MS" w:hAnsi="Rockwell" w:cs="Trebuchet MS"/>
          <w:b/>
          <w:bCs/>
          <w:color w:val="000000"/>
          <w:sz w:val="26"/>
          <w:szCs w:val="26"/>
          <w:u w:val="single"/>
        </w:rPr>
        <w:t>Sedimentary</w:t>
      </w:r>
      <w:r w:rsidR="001C1271" w:rsidRPr="00387C75">
        <w:rPr>
          <w:rFonts w:ascii="Rockwell" w:eastAsia="Trebuchet MS" w:hAnsi="Rockwell" w:cs="Trebuchet MS"/>
          <w:color w:val="000000"/>
          <w:sz w:val="28"/>
          <w:szCs w:val="22"/>
        </w:rPr>
        <w:t xml:space="preserve"> </w:t>
      </w:r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>rocks are formed by ___________________ or ______________________ deposits of</w:t>
      </w:r>
      <w:proofErr w:type="gramEnd"/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</w:t>
      </w:r>
      <w:r>
        <w:rPr>
          <w:rFonts w:ascii="Rockwell" w:eastAsia="Trebuchet MS" w:hAnsi="Rockwell" w:cs="Trebuchet MS"/>
          <w:color w:val="000000"/>
          <w:sz w:val="22"/>
          <w:szCs w:val="22"/>
        </w:rPr>
        <w:t xml:space="preserve">  </w:t>
      </w:r>
    </w:p>
    <w:p w14:paraId="10E481F8" w14:textId="77777777" w:rsidR="001C1271" w:rsidRPr="006C661F" w:rsidRDefault="00387C75" w:rsidP="004E7DD0">
      <w:pPr>
        <w:tabs>
          <w:tab w:val="left" w:pos="0"/>
        </w:tabs>
        <w:rPr>
          <w:rFonts w:ascii="Rockwell" w:eastAsia="Trebuchet MS" w:hAnsi="Rockwell" w:cs="Trebuchet MS"/>
          <w:color w:val="000000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 xml:space="preserve">                                       </w:t>
      </w:r>
      <w:proofErr w:type="gramStart"/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>sediment</w:t>
      </w:r>
      <w:proofErr w:type="gramEnd"/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>.</w:t>
      </w:r>
    </w:p>
    <w:p w14:paraId="295ABD45" w14:textId="77777777" w:rsidR="001C1271" w:rsidRPr="00387C75" w:rsidRDefault="001C1271" w:rsidP="00387C75">
      <w:pPr>
        <w:pStyle w:val="ListParagraph"/>
        <w:numPr>
          <w:ilvl w:val="0"/>
          <w:numId w:val="18"/>
        </w:numPr>
        <w:tabs>
          <w:tab w:val="left" w:pos="14"/>
          <w:tab w:val="left" w:pos="432"/>
        </w:tabs>
        <w:ind w:left="720" w:hanging="288"/>
        <w:rPr>
          <w:rFonts w:ascii="Rockwell" w:eastAsia="Trebuchet MS" w:hAnsi="Rockwell" w:cs="Trebuchet MS"/>
          <w:color w:val="000000"/>
          <w:sz w:val="22"/>
          <w:szCs w:val="22"/>
        </w:rPr>
      </w:pPr>
      <w:r w:rsidRPr="00387C75">
        <w:rPr>
          <w:rFonts w:ascii="Rockwell" w:eastAsia="Trebuchet MS" w:hAnsi="Rockwell" w:cs="Trebuchet MS"/>
          <w:b/>
          <w:bCs/>
          <w:color w:val="000000"/>
          <w:sz w:val="22"/>
          <w:szCs w:val="22"/>
        </w:rPr>
        <w:t>Sedimentary</w:t>
      </w:r>
      <w:r w:rsidRPr="00387C75">
        <w:rPr>
          <w:rFonts w:ascii="Rockwell" w:eastAsia="Trebuchet MS" w:hAnsi="Rockwell" w:cs="Trebuchet MS"/>
          <w:color w:val="000000"/>
          <w:sz w:val="22"/>
          <w:szCs w:val="22"/>
        </w:rPr>
        <w:t xml:space="preserve"> rocks contain the remains of living organisms (plant or animal) called </w:t>
      </w:r>
      <w:r w:rsidR="00387C75" w:rsidRPr="00387C75">
        <w:rPr>
          <w:rFonts w:ascii="Rockwell" w:eastAsia="Trebuchet MS" w:hAnsi="Rockwell" w:cs="Trebuchet MS"/>
          <w:color w:val="000000"/>
          <w:sz w:val="22"/>
          <w:szCs w:val="22"/>
        </w:rPr>
        <w:t xml:space="preserve">  _______________.</w:t>
      </w:r>
    </w:p>
    <w:p w14:paraId="191BD710" w14:textId="77777777" w:rsidR="001C1271" w:rsidRPr="00387C75" w:rsidRDefault="001C1271" w:rsidP="00387C75">
      <w:pPr>
        <w:pStyle w:val="ListParagraph"/>
        <w:numPr>
          <w:ilvl w:val="0"/>
          <w:numId w:val="18"/>
        </w:numPr>
        <w:tabs>
          <w:tab w:val="left" w:pos="14"/>
          <w:tab w:val="left" w:pos="461"/>
        </w:tabs>
        <w:ind w:left="720" w:hanging="288"/>
        <w:rPr>
          <w:rFonts w:ascii="Rockwell" w:hAnsi="Rockwell"/>
          <w:sz w:val="22"/>
          <w:szCs w:val="22"/>
        </w:rPr>
      </w:pPr>
      <w:r w:rsidRPr="00387C75">
        <w:rPr>
          <w:rFonts w:ascii="Rockwell" w:eastAsia="Trebuchet MS" w:hAnsi="Rockwell" w:cs="Trebuchet MS"/>
          <w:b/>
          <w:bCs/>
          <w:color w:val="000000"/>
          <w:sz w:val="22"/>
          <w:szCs w:val="22"/>
        </w:rPr>
        <w:t>Sedimentary</w:t>
      </w:r>
      <w:r w:rsidRPr="00387C75">
        <w:rPr>
          <w:rFonts w:ascii="Rockwell" w:eastAsia="Trebuchet MS" w:hAnsi="Rockwell" w:cs="Trebuchet MS"/>
          <w:color w:val="000000"/>
          <w:sz w:val="22"/>
          <w:szCs w:val="22"/>
        </w:rPr>
        <w:t xml:space="preserve"> rocks contain fragments of older rocks from ______________________--the process by which rocks are broken down from wind, rain or ice when rocks are exposed at the Earth's surface.</w:t>
      </w:r>
    </w:p>
    <w:p w14:paraId="5C162FDE" w14:textId="77777777" w:rsidR="001C1271" w:rsidRPr="006C661F" w:rsidRDefault="001C1271" w:rsidP="004E7DD0">
      <w:pPr>
        <w:tabs>
          <w:tab w:val="left" w:pos="14"/>
          <w:tab w:val="left" w:pos="461"/>
        </w:tabs>
        <w:rPr>
          <w:rFonts w:ascii="Rockwell" w:hAnsi="Rockwell"/>
          <w:sz w:val="12"/>
          <w:szCs w:val="22"/>
        </w:rPr>
      </w:pPr>
    </w:p>
    <w:p w14:paraId="5A37342F" w14:textId="77777777" w:rsidR="001C1271" w:rsidRPr="00387C75" w:rsidRDefault="001C1271" w:rsidP="00387C75">
      <w:pPr>
        <w:pStyle w:val="ListParagraph"/>
        <w:numPr>
          <w:ilvl w:val="0"/>
          <w:numId w:val="18"/>
        </w:numPr>
        <w:tabs>
          <w:tab w:val="left" w:pos="504"/>
        </w:tabs>
        <w:rPr>
          <w:rFonts w:ascii="Rockwell" w:eastAsia="Trebuchet MS" w:hAnsi="Rockwell" w:cs="Trebuchet MS"/>
          <w:color w:val="000000"/>
          <w:sz w:val="22"/>
          <w:szCs w:val="22"/>
        </w:rPr>
      </w:pPr>
      <w:r w:rsidRPr="00387C75">
        <w:rPr>
          <w:rFonts w:ascii="Rockwell" w:eastAsia="Trebuchet MS" w:hAnsi="Rockwell" w:cs="Trebuchet MS"/>
          <w:color w:val="000000"/>
          <w:sz w:val="22"/>
          <w:szCs w:val="22"/>
        </w:rPr>
        <w:t>Rivers carry __________________ over the Earth's surface and are _______________ into lakes, and oceans.</w:t>
      </w:r>
    </w:p>
    <w:p w14:paraId="12D9D56E" w14:textId="77777777" w:rsidR="001C1271" w:rsidRPr="00387C75" w:rsidRDefault="001C1271" w:rsidP="00387C75">
      <w:pPr>
        <w:pStyle w:val="ListParagraph"/>
        <w:numPr>
          <w:ilvl w:val="0"/>
          <w:numId w:val="18"/>
        </w:numPr>
        <w:tabs>
          <w:tab w:val="left" w:pos="504"/>
        </w:tabs>
        <w:spacing w:line="360" w:lineRule="auto"/>
        <w:rPr>
          <w:rFonts w:ascii="Rockwell" w:eastAsia="Trebuchet MS" w:hAnsi="Rockwell" w:cs="Trebuchet MS"/>
          <w:color w:val="000000"/>
          <w:sz w:val="22"/>
          <w:szCs w:val="22"/>
        </w:rPr>
      </w:pPr>
      <w:r w:rsidRPr="00387C75">
        <w:rPr>
          <w:rFonts w:ascii="Rockwell" w:eastAsia="Trebuchet MS" w:hAnsi="Rockwell" w:cs="Trebuchet MS"/>
          <w:b/>
          <w:bCs/>
          <w:color w:val="000000"/>
          <w:sz w:val="22"/>
          <w:szCs w:val="22"/>
        </w:rPr>
        <w:t>Sedimentary</w:t>
      </w:r>
      <w:r w:rsidRPr="00387C75">
        <w:rPr>
          <w:rFonts w:ascii="Rockwell" w:eastAsia="Trebuchet MS" w:hAnsi="Rockwell" w:cs="Trebuchet MS"/>
          <w:color w:val="000000"/>
          <w:sz w:val="22"/>
          <w:szCs w:val="22"/>
        </w:rPr>
        <w:t xml:space="preserve"> rocks are named by the ________________ of the fragments they contain.</w:t>
      </w:r>
    </w:p>
    <w:p w14:paraId="49DD9515" w14:textId="77777777" w:rsidR="001C1271" w:rsidRPr="00387C75" w:rsidRDefault="00387C75" w:rsidP="00387C75">
      <w:pPr>
        <w:pStyle w:val="ListParagraph"/>
        <w:numPr>
          <w:ilvl w:val="1"/>
          <w:numId w:val="18"/>
        </w:numPr>
        <w:tabs>
          <w:tab w:val="left" w:pos="504"/>
        </w:tabs>
        <w:spacing w:line="360" w:lineRule="auto"/>
        <w:rPr>
          <w:rFonts w:ascii="Rockwell" w:hAnsi="Rockwell"/>
          <w:sz w:val="22"/>
          <w:szCs w:val="22"/>
        </w:rPr>
      </w:pPr>
      <w:r>
        <w:rPr>
          <w:rFonts w:ascii="Rockwell" w:hAnsi="Rockwell"/>
          <w:sz w:val="22"/>
          <w:szCs w:val="22"/>
        </w:rPr>
        <w:t>List 2 examples: ____________________________, ______________________________</w:t>
      </w:r>
    </w:p>
    <w:p w14:paraId="54AD2257" w14:textId="77777777" w:rsidR="001C1271" w:rsidRPr="006C661F" w:rsidRDefault="001C1271" w:rsidP="004E7DD0">
      <w:pPr>
        <w:tabs>
          <w:tab w:val="left" w:pos="504"/>
        </w:tabs>
        <w:rPr>
          <w:rFonts w:ascii="Rockwell" w:hAnsi="Rockwell"/>
          <w:sz w:val="22"/>
          <w:szCs w:val="22"/>
        </w:rPr>
      </w:pPr>
    </w:p>
    <w:p w14:paraId="110B4A09" w14:textId="77777777" w:rsidR="004E7DD0" w:rsidRDefault="004E7DD0" w:rsidP="004E7DD0">
      <w:pPr>
        <w:rPr>
          <w:rFonts w:ascii="Rockwell" w:eastAsia="Trebuchet MS" w:hAnsi="Rockwell" w:cs="Trebuchet MS"/>
          <w:color w:val="000000"/>
          <w:sz w:val="22"/>
          <w:szCs w:val="22"/>
        </w:rPr>
      </w:pPr>
    </w:p>
    <w:p w14:paraId="7923FA5B" w14:textId="77777777" w:rsidR="001A049A" w:rsidRPr="006C661F" w:rsidRDefault="001A049A" w:rsidP="004E7DD0">
      <w:pPr>
        <w:rPr>
          <w:rFonts w:ascii="Rockwell" w:eastAsia="Trebuchet MS" w:hAnsi="Rockwell" w:cs="Trebuchet MS"/>
          <w:color w:val="000000"/>
          <w:sz w:val="22"/>
          <w:szCs w:val="22"/>
        </w:rPr>
      </w:pPr>
    </w:p>
    <w:p w14:paraId="74487303" w14:textId="77777777" w:rsidR="001C1271" w:rsidRPr="006C661F" w:rsidRDefault="001A049A" w:rsidP="004E7DD0">
      <w:pPr>
        <w:rPr>
          <w:rFonts w:ascii="Rockwell" w:eastAsia="Trebuchet MS" w:hAnsi="Rockwell" w:cs="Trebuchet MS"/>
          <w:color w:val="000000"/>
          <w:sz w:val="22"/>
          <w:szCs w:val="22"/>
        </w:rPr>
      </w:pPr>
      <w:r w:rsidRPr="001A049A">
        <w:rPr>
          <w:rFonts w:ascii="Rockwell" w:eastAsia="Trebuchet MS" w:hAnsi="Rockwell" w:cs="Trebuchet MS"/>
          <w:color w:val="000000"/>
          <w:sz w:val="26"/>
          <w:szCs w:val="26"/>
        </w:rPr>
        <w:lastRenderedPageBreak/>
        <w:t xml:space="preserve">C) </w:t>
      </w:r>
      <w:r w:rsidR="001C1271" w:rsidRPr="001A049A">
        <w:rPr>
          <w:rFonts w:ascii="Rockwell" w:eastAsia="Trebuchet MS" w:hAnsi="Rockwell" w:cs="Trebuchet MS"/>
          <w:b/>
          <w:bCs/>
          <w:color w:val="000000"/>
          <w:sz w:val="26"/>
          <w:szCs w:val="26"/>
          <w:u w:val="single"/>
        </w:rPr>
        <w:t>Metamorphic</w:t>
      </w:r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rocks form in </w:t>
      </w:r>
      <w:r w:rsidR="001C1271" w:rsidRPr="001A049A">
        <w:rPr>
          <w:rFonts w:ascii="Rockwell" w:eastAsia="Trebuchet MS" w:hAnsi="Rockwell" w:cs="Trebuchet MS"/>
          <w:color w:val="000000"/>
          <w:sz w:val="22"/>
          <w:szCs w:val="22"/>
          <w:u w:val="single"/>
        </w:rPr>
        <w:t>two</w:t>
      </w:r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ways:  </w:t>
      </w:r>
    </w:p>
    <w:p w14:paraId="1A7120F8" w14:textId="77777777" w:rsidR="006C71A4" w:rsidRPr="006C661F" w:rsidRDefault="006C71A4" w:rsidP="004E7DD0">
      <w:pPr>
        <w:rPr>
          <w:rFonts w:ascii="Rockwell" w:eastAsia="Trebuchet MS" w:hAnsi="Rockwell" w:cs="Trebuchet MS"/>
          <w:color w:val="000000"/>
          <w:sz w:val="22"/>
          <w:szCs w:val="22"/>
        </w:rPr>
      </w:pPr>
    </w:p>
    <w:p w14:paraId="010A8CB6" w14:textId="77777777" w:rsidR="001C1271" w:rsidRPr="006C661F" w:rsidRDefault="001C1271" w:rsidP="004E7DD0">
      <w:pPr>
        <w:rPr>
          <w:rFonts w:ascii="Rockwell" w:hAnsi="Rockwell"/>
          <w:sz w:val="22"/>
          <w:szCs w:val="22"/>
        </w:rPr>
      </w:pPr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_________________ </w:t>
      </w:r>
      <w:proofErr w:type="gramStart"/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>and</w:t>
      </w:r>
      <w:proofErr w:type="gramEnd"/>
      <w:r w:rsidR="00E71279"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</w:t>
      </w:r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____________________</w:t>
      </w:r>
      <w:r w:rsidR="00E71279"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(</w:t>
      </w:r>
      <w:r w:rsidR="001A049A">
        <w:rPr>
          <w:rFonts w:ascii="Rockwell" w:eastAsia="Trebuchet MS" w:hAnsi="Rockwell" w:cs="Trebuchet MS"/>
          <w:color w:val="000000"/>
          <w:sz w:val="22"/>
          <w:szCs w:val="22"/>
        </w:rPr>
        <w:t xml:space="preserve">or ___________ </w:t>
      </w:r>
      <w:r w:rsidR="00E71279" w:rsidRPr="006C661F">
        <w:rPr>
          <w:rFonts w:ascii="Rockwell" w:eastAsia="Trebuchet MS" w:hAnsi="Rockwell" w:cs="Trebuchet MS"/>
          <w:color w:val="000000"/>
          <w:sz w:val="22"/>
          <w:szCs w:val="22"/>
        </w:rPr>
        <w:t>) deep in the Earth</w:t>
      </w:r>
      <w:r w:rsidRPr="006C661F">
        <w:rPr>
          <w:rFonts w:ascii="Rockwell" w:eastAsia="Trebuchet MS" w:hAnsi="Rockwell" w:cs="Trebuchet MS"/>
          <w:color w:val="000000"/>
          <w:sz w:val="22"/>
          <w:szCs w:val="22"/>
        </w:rPr>
        <w:t>.</w:t>
      </w:r>
    </w:p>
    <w:p w14:paraId="0CC4C197" w14:textId="77777777" w:rsidR="001C1271" w:rsidRPr="006C661F" w:rsidRDefault="001C1271" w:rsidP="004E7DD0">
      <w:pPr>
        <w:rPr>
          <w:rFonts w:ascii="Rockwell" w:hAnsi="Rockwell"/>
          <w:sz w:val="22"/>
          <w:szCs w:val="22"/>
        </w:rPr>
      </w:pPr>
    </w:p>
    <w:p w14:paraId="73437C6B" w14:textId="77777777" w:rsidR="001C1271" w:rsidRPr="006C661F" w:rsidRDefault="001C1271" w:rsidP="004E7DD0">
      <w:pPr>
        <w:jc w:val="center"/>
        <w:rPr>
          <w:rFonts w:ascii="Rockwell" w:hAnsi="Rockwell"/>
          <w:b/>
          <w:bCs/>
          <w:sz w:val="22"/>
          <w:szCs w:val="22"/>
        </w:rPr>
      </w:pPr>
    </w:p>
    <w:p w14:paraId="7F0913E9" w14:textId="77777777" w:rsidR="001C1271" w:rsidRPr="001A049A" w:rsidRDefault="001C1271" w:rsidP="001A049A">
      <w:pPr>
        <w:rPr>
          <w:rFonts w:ascii="Rockwell" w:eastAsia="Trebuchet MS" w:hAnsi="Rockwell" w:cs="Trebuchet MS"/>
          <w:b/>
          <w:bCs/>
          <w:color w:val="000000"/>
          <w:sz w:val="28"/>
          <w:szCs w:val="22"/>
          <w:u w:val="single"/>
        </w:rPr>
      </w:pPr>
      <w:r w:rsidRPr="001A049A">
        <w:rPr>
          <w:rFonts w:ascii="Rockwell" w:eastAsia="Trebuchet MS" w:hAnsi="Rockwell" w:cs="Trebuchet MS"/>
          <w:b/>
          <w:bCs/>
          <w:color w:val="000000"/>
          <w:sz w:val="28"/>
          <w:szCs w:val="22"/>
          <w:u w:val="single"/>
        </w:rPr>
        <w:t>How Old Are Rocks?</w:t>
      </w:r>
    </w:p>
    <w:p w14:paraId="1A4DBD9E" w14:textId="77777777" w:rsidR="004E7DD0" w:rsidRPr="006C661F" w:rsidRDefault="004E7DD0" w:rsidP="004E7DD0">
      <w:pPr>
        <w:jc w:val="center"/>
        <w:rPr>
          <w:rFonts w:ascii="Rockwell" w:eastAsia="Trebuchet MS" w:hAnsi="Rockwell" w:cs="Trebuchet MS"/>
          <w:color w:val="000000"/>
          <w:sz w:val="16"/>
          <w:szCs w:val="22"/>
        </w:rPr>
      </w:pPr>
    </w:p>
    <w:p w14:paraId="3370267F" w14:textId="77777777" w:rsidR="001A049A" w:rsidRDefault="001A049A" w:rsidP="004E7DD0">
      <w:pPr>
        <w:rPr>
          <w:rFonts w:ascii="Rockwell" w:eastAsia="Trebuchet MS" w:hAnsi="Rockwell" w:cs="Trebuchet MS"/>
          <w:color w:val="000000"/>
          <w:sz w:val="22"/>
          <w:szCs w:val="22"/>
        </w:rPr>
      </w:pPr>
      <w:r w:rsidRPr="001A049A">
        <w:rPr>
          <w:rFonts w:ascii="Rockwell" w:eastAsia="Trebuchet MS" w:hAnsi="Rockwell" w:cs="Trebuchet MS"/>
          <w:b/>
          <w:color w:val="000000"/>
          <w:sz w:val="22"/>
          <w:szCs w:val="22"/>
          <w:u w:val="single"/>
        </w:rPr>
        <w:t>Superposition</w:t>
      </w:r>
      <w:r>
        <w:rPr>
          <w:rFonts w:ascii="Rockwell" w:eastAsia="Trebuchet MS" w:hAnsi="Rockwell" w:cs="Trebuchet MS"/>
          <w:color w:val="000000"/>
          <w:sz w:val="22"/>
          <w:szCs w:val="22"/>
        </w:rPr>
        <w:t xml:space="preserve">: </w:t>
      </w:r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helps determine the </w:t>
      </w:r>
      <w:r>
        <w:rPr>
          <w:rFonts w:ascii="Rockwell" w:eastAsia="Trebuchet MS" w:hAnsi="Rockwell" w:cs="Trebuchet MS"/>
          <w:color w:val="000000"/>
          <w:sz w:val="22"/>
          <w:szCs w:val="22"/>
        </w:rPr>
        <w:t>_________________age of rocks. (</w:t>
      </w:r>
      <w:proofErr w:type="gramStart"/>
      <w:r>
        <w:rPr>
          <w:rFonts w:ascii="Rockwell" w:eastAsia="Trebuchet MS" w:hAnsi="Rockwell" w:cs="Trebuchet MS"/>
          <w:color w:val="000000"/>
          <w:sz w:val="22"/>
          <w:szCs w:val="22"/>
        </w:rPr>
        <w:t>think</w:t>
      </w:r>
      <w:proofErr w:type="gramEnd"/>
      <w:r>
        <w:rPr>
          <w:rFonts w:ascii="Rockwell" w:eastAsia="Trebuchet MS" w:hAnsi="Rockwell" w:cs="Trebuchet MS"/>
          <w:color w:val="000000"/>
          <w:sz w:val="22"/>
          <w:szCs w:val="22"/>
        </w:rPr>
        <w:t xml:space="preserve"> of: trash compacter or</w:t>
      </w:r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laundry </w:t>
      </w:r>
      <w:r>
        <w:rPr>
          <w:rFonts w:ascii="Rockwell" w:eastAsia="Trebuchet MS" w:hAnsi="Rockwell" w:cs="Trebuchet MS"/>
          <w:color w:val="000000"/>
          <w:sz w:val="22"/>
          <w:szCs w:val="22"/>
        </w:rPr>
        <w:t xml:space="preserve">  </w:t>
      </w:r>
    </w:p>
    <w:p w14:paraId="7081B6A4" w14:textId="77777777" w:rsidR="001C1271" w:rsidRPr="006C661F" w:rsidRDefault="001A049A" w:rsidP="004E7DD0">
      <w:pPr>
        <w:rPr>
          <w:rFonts w:ascii="Rockwell" w:hAnsi="Rockwell"/>
          <w:sz w:val="22"/>
          <w:szCs w:val="22"/>
        </w:rPr>
      </w:pPr>
      <w:r>
        <w:rPr>
          <w:rFonts w:ascii="Rockwell" w:eastAsia="Trebuchet MS" w:hAnsi="Rockwell" w:cs="Trebuchet MS"/>
          <w:color w:val="000000"/>
          <w:sz w:val="22"/>
          <w:szCs w:val="22"/>
        </w:rPr>
        <w:t xml:space="preserve">                             </w:t>
      </w:r>
      <w:proofErr w:type="gramStart"/>
      <w:r w:rsidR="00FF3BE9" w:rsidRPr="006C661F">
        <w:rPr>
          <w:rFonts w:ascii="Rockwell" w:eastAsia="Trebuchet MS" w:hAnsi="Rockwell" w:cs="Trebuchet MS"/>
          <w:color w:val="000000"/>
          <w:sz w:val="22"/>
          <w:szCs w:val="22"/>
        </w:rPr>
        <w:t>chute</w:t>
      </w:r>
      <w:proofErr w:type="gramEnd"/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>)</w:t>
      </w:r>
    </w:p>
    <w:p w14:paraId="3B48AFFC" w14:textId="77777777" w:rsidR="001C1271" w:rsidRPr="006C661F" w:rsidRDefault="001C1271" w:rsidP="004E7DD0">
      <w:pPr>
        <w:rPr>
          <w:rFonts w:ascii="Rockwell" w:hAnsi="Rockwell"/>
          <w:sz w:val="12"/>
          <w:szCs w:val="22"/>
        </w:rPr>
      </w:pPr>
    </w:p>
    <w:p w14:paraId="6E941A81" w14:textId="77777777" w:rsidR="001C1271" w:rsidRPr="001A049A" w:rsidRDefault="001C1271" w:rsidP="001A049A">
      <w:pPr>
        <w:pStyle w:val="ListParagraph"/>
        <w:numPr>
          <w:ilvl w:val="0"/>
          <w:numId w:val="20"/>
        </w:numPr>
        <w:spacing w:after="120"/>
        <w:rPr>
          <w:rFonts w:ascii="Rockwell" w:hAnsi="Rockwell"/>
          <w:sz w:val="22"/>
          <w:szCs w:val="22"/>
        </w:rPr>
      </w:pPr>
      <w:r w:rsidRPr="001A049A">
        <w:rPr>
          <w:rFonts w:ascii="Rockwell" w:eastAsia="Trebuchet MS" w:hAnsi="Rockwell" w:cs="Trebuchet MS"/>
          <w:color w:val="000000"/>
          <w:sz w:val="22"/>
          <w:szCs w:val="22"/>
        </w:rPr>
        <w:t xml:space="preserve">The </w:t>
      </w:r>
      <w:r w:rsidRPr="001A049A">
        <w:rPr>
          <w:rFonts w:ascii="Rockwell" w:eastAsia="Trebuchet MS" w:hAnsi="Rockwell" w:cs="Trebuchet MS"/>
          <w:b/>
          <w:bCs/>
          <w:color w:val="000000"/>
          <w:sz w:val="22"/>
          <w:szCs w:val="22"/>
          <w:u w:val="single"/>
        </w:rPr>
        <w:t>principle of superposition</w:t>
      </w:r>
      <w:r w:rsidRPr="001A049A">
        <w:rPr>
          <w:rFonts w:ascii="Rockwell" w:eastAsia="Trebuchet MS" w:hAnsi="Rockwell" w:cs="Trebuchet MS"/>
          <w:color w:val="000000"/>
          <w:sz w:val="22"/>
          <w:szCs w:val="22"/>
        </w:rPr>
        <w:t xml:space="preserve"> states that assuming there is no change in the position of rock layers, the _______________ rock will be on the ________________, and the _______________ will be on top.</w:t>
      </w:r>
    </w:p>
    <w:p w14:paraId="42C9BD66" w14:textId="77777777" w:rsidR="001C1271" w:rsidRPr="006C661F" w:rsidRDefault="001A049A" w:rsidP="001A049A">
      <w:pPr>
        <w:tabs>
          <w:tab w:val="left" w:pos="346"/>
        </w:tabs>
        <w:rPr>
          <w:rFonts w:ascii="Rockwell" w:hAnsi="Rockwell"/>
          <w:sz w:val="22"/>
          <w:szCs w:val="22"/>
        </w:rPr>
      </w:pPr>
      <w:r w:rsidRPr="001A049A">
        <w:rPr>
          <w:rFonts w:ascii="Rockwell" w:hAnsi="Rockwell"/>
          <w:b/>
          <w:sz w:val="22"/>
          <w:szCs w:val="22"/>
          <w:u w:val="single"/>
        </w:rPr>
        <w:t>Radioactive Dating</w:t>
      </w:r>
      <w:r>
        <w:rPr>
          <w:rFonts w:ascii="Rockwell" w:hAnsi="Rockwell"/>
          <w:sz w:val="22"/>
          <w:szCs w:val="22"/>
        </w:rPr>
        <w:t xml:space="preserve">: </w:t>
      </w:r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>give</w:t>
      </w:r>
      <w:r>
        <w:rPr>
          <w:rFonts w:ascii="Rockwell" w:eastAsia="Trebuchet MS" w:hAnsi="Rockwell" w:cs="Trebuchet MS"/>
          <w:color w:val="000000"/>
          <w:sz w:val="22"/>
          <w:szCs w:val="22"/>
        </w:rPr>
        <w:t>s</w:t>
      </w:r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the </w:t>
      </w:r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  <w:u w:val="single"/>
        </w:rPr>
        <w:t>absolute</w:t>
      </w:r>
      <w:r w:rsidR="001C1271" w:rsidRPr="006C661F">
        <w:rPr>
          <w:rFonts w:ascii="Rockwell" w:eastAsia="Trebuchet MS" w:hAnsi="Rockwell" w:cs="Trebuchet MS"/>
          <w:color w:val="000000"/>
          <w:sz w:val="22"/>
          <w:szCs w:val="22"/>
        </w:rPr>
        <w:t xml:space="preserve"> (more exact) age of rocks.</w:t>
      </w:r>
    </w:p>
    <w:p w14:paraId="5073D9AE" w14:textId="77777777" w:rsidR="001C1271" w:rsidRPr="006C661F" w:rsidRDefault="001C1271" w:rsidP="004E7DD0">
      <w:pPr>
        <w:tabs>
          <w:tab w:val="left" w:pos="346"/>
        </w:tabs>
        <w:rPr>
          <w:rFonts w:ascii="Rockwell" w:hAnsi="Rockwell"/>
          <w:sz w:val="16"/>
          <w:szCs w:val="22"/>
        </w:rPr>
      </w:pPr>
    </w:p>
    <w:p w14:paraId="0772CA12" w14:textId="77777777" w:rsidR="004E7DD0" w:rsidRPr="006C661F" w:rsidRDefault="004E7DD0" w:rsidP="004E7DD0">
      <w:pPr>
        <w:tabs>
          <w:tab w:val="left" w:pos="346"/>
        </w:tabs>
        <w:rPr>
          <w:rFonts w:ascii="Rockwell" w:eastAsia="Trebuchet MS" w:hAnsi="Rockwell" w:cs="Trebuchet MS"/>
          <w:color w:val="000000"/>
          <w:sz w:val="10"/>
          <w:szCs w:val="22"/>
        </w:rPr>
      </w:pPr>
    </w:p>
    <w:p w14:paraId="59BED08E" w14:textId="77777777" w:rsidR="001C1271" w:rsidRPr="001A049A" w:rsidRDefault="001A049A" w:rsidP="00907359">
      <w:pPr>
        <w:pStyle w:val="ListParagraph"/>
        <w:numPr>
          <w:ilvl w:val="0"/>
          <w:numId w:val="20"/>
        </w:numPr>
        <w:spacing w:line="360" w:lineRule="auto"/>
        <w:rPr>
          <w:rFonts w:ascii="Rockwell" w:hAnsi="Rockwell"/>
          <w:sz w:val="22"/>
          <w:szCs w:val="22"/>
        </w:rPr>
      </w:pPr>
      <w:r w:rsidRPr="001A049A">
        <w:rPr>
          <w:rFonts w:ascii="Rockwell" w:eastAsia="Trebuchet MS" w:hAnsi="Rockwell" w:cs="Trebuchet MS"/>
          <w:color w:val="000000"/>
          <w:sz w:val="22"/>
          <w:szCs w:val="22"/>
        </w:rPr>
        <w:t>As the nuclei of some isotopes decay, the isotopes become ___________________ and they emit ________________________.</w:t>
      </w:r>
    </w:p>
    <w:p w14:paraId="0853C463" w14:textId="77777777" w:rsidR="001A049A" w:rsidRPr="001A049A" w:rsidRDefault="00907359" w:rsidP="00907359">
      <w:pPr>
        <w:pStyle w:val="ListParagraph"/>
        <w:numPr>
          <w:ilvl w:val="0"/>
          <w:numId w:val="20"/>
        </w:numPr>
        <w:spacing w:after="120" w:line="360" w:lineRule="auto"/>
        <w:rPr>
          <w:rFonts w:ascii="Rockwell" w:hAnsi="Rockwell"/>
          <w:sz w:val="22"/>
          <w:szCs w:val="22"/>
        </w:rPr>
      </w:pPr>
      <w:r w:rsidRPr="001A049A">
        <w:rPr>
          <w:rFonts w:ascii="Rockwell" w:hAnsi="Rockwell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B49623E" wp14:editId="668026D3">
            <wp:simplePos x="0" y="0"/>
            <wp:positionH relativeFrom="margin">
              <wp:posOffset>220345</wp:posOffset>
            </wp:positionH>
            <wp:positionV relativeFrom="margin">
              <wp:posOffset>3943985</wp:posOffset>
            </wp:positionV>
            <wp:extent cx="6431280" cy="5121910"/>
            <wp:effectExtent l="25400" t="25400" r="20320" b="34290"/>
            <wp:wrapSquare wrapText="bothSides"/>
            <wp:docPr id="23554" name="Picture 2" descr="http://vagrantviking.com/images/rock-cycle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4" name="Picture 2" descr="http://vagrantviking.com/images/rock-cycle3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512191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049A">
        <w:rPr>
          <w:rFonts w:ascii="Rockwell" w:eastAsia="Trebuchet MS" w:hAnsi="Rockwell" w:cs="Trebuchet MS"/>
          <w:color w:val="000000"/>
          <w:sz w:val="22"/>
          <w:szCs w:val="22"/>
        </w:rPr>
        <w:t xml:space="preserve">The radioactive elements that make up minerals in rocks </w:t>
      </w:r>
      <w:r w:rsidR="001A049A">
        <w:rPr>
          <w:rFonts w:ascii="Rockwell" w:eastAsia="Trebuchet MS" w:hAnsi="Rockwell" w:cs="Trebuchet MS"/>
          <w:color w:val="000000"/>
          <w:sz w:val="22"/>
          <w:szCs w:val="22"/>
          <w:u w:val="single"/>
        </w:rPr>
        <w:t>decay at different rates</w:t>
      </w:r>
      <w:r w:rsidR="001A049A" w:rsidRPr="001A049A">
        <w:rPr>
          <w:rFonts w:ascii="Rockwell" w:eastAsia="Trebuchet MS" w:hAnsi="Rockwell" w:cs="Trebuchet MS"/>
          <w:color w:val="000000"/>
          <w:sz w:val="22"/>
          <w:szCs w:val="22"/>
        </w:rPr>
        <w:sym w:font="Wingdings" w:char="F0E0"/>
      </w:r>
      <w:r w:rsidR="001A049A">
        <w:rPr>
          <w:rFonts w:ascii="Rockwell" w:eastAsia="Trebuchet MS" w:hAnsi="Rockwell" w:cs="Trebuchet MS"/>
          <w:color w:val="000000"/>
          <w:sz w:val="22"/>
          <w:szCs w:val="22"/>
        </w:rPr>
        <w:t xml:space="preserve"> rates help ________________________________________________.</w:t>
      </w:r>
    </w:p>
    <w:p w14:paraId="10A1B38E" w14:textId="77777777" w:rsidR="001C1271" w:rsidRPr="006C661F" w:rsidRDefault="001C1271" w:rsidP="004E7DD0">
      <w:pPr>
        <w:rPr>
          <w:rFonts w:ascii="Rockwell" w:hAnsi="Rockwell"/>
          <w:sz w:val="12"/>
          <w:szCs w:val="22"/>
        </w:rPr>
      </w:pPr>
    </w:p>
    <w:p w14:paraId="2671FACC" w14:textId="77777777" w:rsidR="001C1271" w:rsidRPr="006C661F" w:rsidRDefault="001C1271" w:rsidP="004E7DD0">
      <w:pPr>
        <w:rPr>
          <w:rFonts w:ascii="Rockwell" w:hAnsi="Rockwell"/>
          <w:sz w:val="22"/>
          <w:szCs w:val="22"/>
        </w:rPr>
      </w:pPr>
    </w:p>
    <w:sectPr w:rsidR="001C1271" w:rsidRPr="006C661F" w:rsidSect="006C661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79C3C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7"/>
    <w:multiLevelType w:val="multilevel"/>
    <w:tmpl w:val="00000007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8"/>
    <w:multiLevelType w:val="multilevel"/>
    <w:tmpl w:val="00000008"/>
    <w:lvl w:ilvl="0">
      <w:start w:val="13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</w:lvl>
    <w:lvl w:ilvl="2">
      <w:start w:val="1"/>
      <w:numFmt w:val="decimal"/>
      <w:lvlText w:val="%3."/>
      <w:lvlJc w:val="left"/>
      <w:pPr>
        <w:tabs>
          <w:tab w:val="num" w:pos="1872"/>
        </w:tabs>
        <w:ind w:left="1872" w:hanging="360"/>
      </w:pPr>
    </w:lvl>
    <w:lvl w:ilvl="3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>
      <w:start w:val="1"/>
      <w:numFmt w:val="decimal"/>
      <w:lvlText w:val="%5."/>
      <w:lvlJc w:val="left"/>
      <w:pPr>
        <w:tabs>
          <w:tab w:val="num" w:pos="2592"/>
        </w:tabs>
        <w:ind w:left="2592" w:hanging="360"/>
      </w:pPr>
    </w:lvl>
    <w:lvl w:ilvl="5">
      <w:start w:val="1"/>
      <w:numFmt w:val="decimal"/>
      <w:lvlText w:val="%6."/>
      <w:lvlJc w:val="left"/>
      <w:pPr>
        <w:tabs>
          <w:tab w:val="num" w:pos="2952"/>
        </w:tabs>
        <w:ind w:left="2952" w:hanging="360"/>
      </w:p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360"/>
      </w:pPr>
    </w:lvl>
    <w:lvl w:ilvl="7">
      <w:start w:val="1"/>
      <w:numFmt w:val="decimal"/>
      <w:lvlText w:val="%8."/>
      <w:lvlJc w:val="left"/>
      <w:pPr>
        <w:tabs>
          <w:tab w:val="num" w:pos="3672"/>
        </w:tabs>
        <w:ind w:left="3672" w:hanging="360"/>
      </w:pPr>
    </w:lvl>
    <w:lvl w:ilvl="8">
      <w:start w:val="1"/>
      <w:numFmt w:val="decimal"/>
      <w:lvlText w:val="%9."/>
      <w:lvlJc w:val="left"/>
      <w:pPr>
        <w:tabs>
          <w:tab w:val="num" w:pos="4032"/>
        </w:tabs>
        <w:ind w:left="4032" w:hanging="360"/>
      </w:pPr>
    </w:lvl>
  </w:abstractNum>
  <w:abstractNum w:abstractNumId="9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A"/>
    <w:multiLevelType w:val="multilevel"/>
    <w:tmpl w:val="000000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B"/>
    <w:multiLevelType w:val="multilevel"/>
    <w:tmpl w:val="0000000B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16253A49"/>
    <w:multiLevelType w:val="hybridMultilevel"/>
    <w:tmpl w:val="88B40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11958"/>
    <w:multiLevelType w:val="hybridMultilevel"/>
    <w:tmpl w:val="4E7AF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D5107"/>
    <w:multiLevelType w:val="hybridMultilevel"/>
    <w:tmpl w:val="981298CC"/>
    <w:lvl w:ilvl="0" w:tplc="0409000F">
      <w:start w:val="1"/>
      <w:numFmt w:val="decimal"/>
      <w:lvlText w:val="%1."/>
      <w:lvlJc w:val="left"/>
      <w:pPr>
        <w:ind w:left="374" w:hanging="360"/>
      </w:p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7">
    <w:nsid w:val="3BF73AC7"/>
    <w:multiLevelType w:val="hybridMultilevel"/>
    <w:tmpl w:val="54A493B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42CA7F48"/>
    <w:multiLevelType w:val="hybridMultilevel"/>
    <w:tmpl w:val="B7C801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8D4CF8"/>
    <w:multiLevelType w:val="hybridMultilevel"/>
    <w:tmpl w:val="FA2C25D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0"/>
  </w:num>
  <w:num w:numId="15">
    <w:abstractNumId w:val="16"/>
  </w:num>
  <w:num w:numId="16">
    <w:abstractNumId w:val="19"/>
  </w:num>
  <w:num w:numId="17">
    <w:abstractNumId w:val="14"/>
  </w:num>
  <w:num w:numId="18">
    <w:abstractNumId w:val="17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D0"/>
    <w:rsid w:val="001A049A"/>
    <w:rsid w:val="001C1271"/>
    <w:rsid w:val="00387C75"/>
    <w:rsid w:val="004E7DD0"/>
    <w:rsid w:val="00501E41"/>
    <w:rsid w:val="00692866"/>
    <w:rsid w:val="006C661F"/>
    <w:rsid w:val="006C71A4"/>
    <w:rsid w:val="008434E8"/>
    <w:rsid w:val="00907359"/>
    <w:rsid w:val="00AF41EA"/>
    <w:rsid w:val="00BA2A00"/>
    <w:rsid w:val="00E71279"/>
    <w:rsid w:val="00FF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E156C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Objectwitharrow">
    <w:name w:val="Object with arrow"/>
    <w:basedOn w:val="Normal"/>
  </w:style>
  <w:style w:type="paragraph" w:customStyle="1" w:styleId="Objectwithshadow">
    <w:name w:val="Object with shadow"/>
    <w:basedOn w:val="Normal"/>
  </w:style>
  <w:style w:type="paragraph" w:customStyle="1" w:styleId="Objectwithoutfill">
    <w:name w:val="Object without fill"/>
    <w:basedOn w:val="Normal"/>
  </w:style>
  <w:style w:type="paragraph" w:customStyle="1" w:styleId="Text">
    <w:name w:val="Text"/>
    <w:basedOn w:val="Caption"/>
  </w:style>
  <w:style w:type="paragraph" w:customStyle="1" w:styleId="Textbodyjustified">
    <w:name w:val="Text body justified"/>
    <w:basedOn w:val="Normal"/>
  </w:style>
  <w:style w:type="paragraph" w:styleId="BodyTextFirstIndent">
    <w:name w:val="Body Text First Indent"/>
    <w:basedOn w:val="BodyText"/>
    <w:pPr>
      <w:ind w:firstLine="283"/>
    </w:pPr>
  </w:style>
  <w:style w:type="paragraph" w:styleId="Title">
    <w:name w:val="Title"/>
    <w:basedOn w:val="Heading"/>
    <w:next w:val="Subtitle"/>
    <w:qFormat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Title1">
    <w:name w:val="Title1"/>
    <w:basedOn w:val="Normal"/>
    <w:pPr>
      <w:jc w:val="center"/>
    </w:pPr>
  </w:style>
  <w:style w:type="paragraph" w:customStyle="1" w:styleId="Title2">
    <w:name w:val="Title2"/>
    <w:basedOn w:val="Normal"/>
    <w:pPr>
      <w:spacing w:before="57" w:after="57"/>
      <w:ind w:right="113"/>
      <w:jc w:val="center"/>
    </w:pPr>
  </w:style>
  <w:style w:type="paragraph" w:customStyle="1" w:styleId="Heading1">
    <w:name w:val="Heading1"/>
    <w:basedOn w:val="Normal"/>
    <w:pPr>
      <w:spacing w:before="238" w:after="119"/>
    </w:pPr>
  </w:style>
  <w:style w:type="paragraph" w:customStyle="1" w:styleId="Heading2">
    <w:name w:val="Heading2"/>
    <w:basedOn w:val="Normal"/>
    <w:pPr>
      <w:spacing w:before="238" w:after="119"/>
    </w:pPr>
  </w:style>
  <w:style w:type="paragraph" w:customStyle="1" w:styleId="DimensionLine">
    <w:name w:val="Dimension Line"/>
    <w:basedOn w:val="Normal"/>
  </w:style>
  <w:style w:type="paragraph" w:customStyle="1" w:styleId="DefaultLTGliederung1">
    <w:name w:val="Default~LT~Gliederung 1"/>
    <w:pPr>
      <w:widowControl w:val="0"/>
      <w:suppressAutoHyphens/>
      <w:autoSpaceDE w:val="0"/>
      <w:spacing w:after="283"/>
    </w:pPr>
    <w:rPr>
      <w:rFonts w:ascii="Lucida Sans" w:eastAsia="Lucida Sans" w:hAnsi="Lucida Sans" w:cs="Lucida Sans"/>
      <w:color w:val="000000"/>
      <w:kern w:val="1"/>
      <w:sz w:val="52"/>
      <w:szCs w:val="52"/>
      <w:lang w:eastAsia="hi-IN" w:bidi="hi-IN"/>
    </w:rPr>
  </w:style>
  <w:style w:type="paragraph" w:customStyle="1" w:styleId="DefaultLTGliederung2">
    <w:name w:val="Default~LT~Gliederung 2"/>
    <w:basedOn w:val="DefaultLTGliederung1"/>
    <w:pPr>
      <w:spacing w:after="227"/>
    </w:pPr>
    <w:rPr>
      <w:sz w:val="40"/>
      <w:szCs w:val="40"/>
    </w:rPr>
  </w:style>
  <w:style w:type="paragraph" w:customStyle="1" w:styleId="DefaultLTGliederung3">
    <w:name w:val="Default~LT~Gliederung 3"/>
    <w:basedOn w:val="DefaultLTGliederung2"/>
    <w:pPr>
      <w:spacing w:after="170"/>
    </w:pPr>
    <w:rPr>
      <w:color w:val="6F6F6F"/>
    </w:rPr>
  </w:style>
  <w:style w:type="paragraph" w:customStyle="1" w:styleId="DefaultLTGliederung4">
    <w:name w:val="Default~LT~Gliederung 4"/>
    <w:basedOn w:val="DefaultLTGliederung3"/>
    <w:pPr>
      <w:spacing w:after="113"/>
    </w:pPr>
    <w:rPr>
      <w:color w:val="000000"/>
      <w:sz w:val="36"/>
      <w:szCs w:val="36"/>
    </w:rPr>
  </w:style>
  <w:style w:type="paragraph" w:customStyle="1" w:styleId="DefaultLTGliederung5">
    <w:name w:val="Default~LT~Gliederung 5"/>
    <w:basedOn w:val="DefaultLTGliederung4"/>
    <w:pPr>
      <w:spacing w:after="57"/>
    </w:pPr>
    <w:rPr>
      <w:sz w:val="40"/>
      <w:szCs w:val="40"/>
    </w:rPr>
  </w:style>
  <w:style w:type="paragraph" w:customStyle="1" w:styleId="DefaultLTGliederung6">
    <w:name w:val="Default~LT~Gliederung 6"/>
    <w:basedOn w:val="DefaultLTGliederung5"/>
  </w:style>
  <w:style w:type="paragraph" w:customStyle="1" w:styleId="DefaultLTGliederung7">
    <w:name w:val="Default~LT~Gliederung 7"/>
    <w:basedOn w:val="DefaultLTGliederung6"/>
  </w:style>
  <w:style w:type="paragraph" w:customStyle="1" w:styleId="DefaultLTGliederung8">
    <w:name w:val="Default~LT~Gliederung 8"/>
    <w:basedOn w:val="DefaultLTGliederung7"/>
  </w:style>
  <w:style w:type="paragraph" w:customStyle="1" w:styleId="DefaultLTGliederung9">
    <w:name w:val="Default~LT~Gliederung 9"/>
    <w:basedOn w:val="DefaultLTGliederung8"/>
  </w:style>
  <w:style w:type="paragraph" w:customStyle="1" w:styleId="DefaultLTTitel">
    <w:name w:val="Default~LT~Titel"/>
    <w:pPr>
      <w:widowControl w:val="0"/>
      <w:suppressAutoHyphens/>
      <w:autoSpaceDE w:val="0"/>
    </w:pPr>
    <w:rPr>
      <w:rFonts w:ascii="Lucida Sans" w:eastAsia="Lucida Sans" w:hAnsi="Lucida Sans" w:cs="Lucida Sans"/>
      <w:color w:val="000000"/>
      <w:kern w:val="1"/>
      <w:sz w:val="36"/>
      <w:szCs w:val="36"/>
      <w:lang w:eastAsia="hi-IN" w:bidi="hi-IN"/>
    </w:rPr>
  </w:style>
  <w:style w:type="paragraph" w:customStyle="1" w:styleId="DefaultLTUntertitel">
    <w:name w:val="Default~LT~Untertitel"/>
    <w:pPr>
      <w:widowControl w:val="0"/>
      <w:suppressAutoHyphens/>
      <w:autoSpaceDE w:val="0"/>
      <w:jc w:val="center"/>
    </w:pPr>
    <w:rPr>
      <w:rFonts w:ascii="Lucida Sans" w:eastAsia="Lucida Sans" w:hAnsi="Lucida Sans" w:cs="Lucida Sans"/>
      <w:kern w:val="1"/>
      <w:sz w:val="64"/>
      <w:szCs w:val="64"/>
      <w:lang w:eastAsia="hi-IN" w:bidi="hi-IN"/>
    </w:rPr>
  </w:style>
  <w:style w:type="paragraph" w:customStyle="1" w:styleId="DefaultLTNotizen">
    <w:name w:val="Default~LT~Notizen"/>
    <w:pPr>
      <w:widowControl w:val="0"/>
      <w:suppressAutoHyphens/>
      <w:autoSpaceDE w:val="0"/>
      <w:ind w:left="340" w:hanging="340"/>
    </w:pPr>
    <w:rPr>
      <w:rFonts w:ascii="Lucida Sans" w:eastAsia="Lucida Sans" w:hAnsi="Lucida Sans" w:cs="Lucida Sans"/>
      <w:kern w:val="1"/>
      <w:sz w:val="40"/>
      <w:szCs w:val="40"/>
      <w:lang w:eastAsia="hi-IN" w:bidi="hi-IN"/>
    </w:rPr>
  </w:style>
  <w:style w:type="paragraph" w:customStyle="1" w:styleId="DefaultLTHintergrundobjekte">
    <w:name w:val="Default~LT~Hintergrundobjekte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DefaultLTHintergrund">
    <w:name w:val="Default~LT~Hintergrund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default">
    <w:name w:val="default"/>
    <w:pPr>
      <w:widowControl w:val="0"/>
      <w:suppressAutoHyphens/>
      <w:autoSpaceDE w:val="0"/>
      <w:spacing w:line="200" w:lineRule="atLeast"/>
    </w:pPr>
    <w:rPr>
      <w:rFonts w:ascii="Lucida Sans" w:eastAsia="Lucida Sans" w:hAnsi="Lucida Sans" w:cs="Lucida Sans"/>
      <w:kern w:val="1"/>
      <w:sz w:val="36"/>
      <w:szCs w:val="36"/>
      <w:lang w:eastAsia="hi-IN" w:bidi="hi-IN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Title">
    <w:name w:val="WW-Title"/>
    <w:pPr>
      <w:widowControl w:val="0"/>
      <w:suppressAutoHyphens/>
      <w:autoSpaceDE w:val="0"/>
    </w:pPr>
    <w:rPr>
      <w:rFonts w:ascii="Lucida Sans" w:eastAsia="Lucida Sans" w:hAnsi="Lucida Sans" w:cs="Lucida Sans"/>
      <w:color w:val="000000"/>
      <w:kern w:val="1"/>
      <w:sz w:val="36"/>
      <w:szCs w:val="36"/>
      <w:lang w:eastAsia="hi-IN" w:bidi="hi-IN"/>
    </w:rPr>
  </w:style>
  <w:style w:type="paragraph" w:customStyle="1" w:styleId="Backgroundobjects">
    <w:name w:val="Background objects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Background">
    <w:name w:val="Background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Notes">
    <w:name w:val="Notes"/>
    <w:pPr>
      <w:widowControl w:val="0"/>
      <w:suppressAutoHyphens/>
      <w:autoSpaceDE w:val="0"/>
      <w:ind w:left="340" w:hanging="340"/>
    </w:pPr>
    <w:rPr>
      <w:rFonts w:ascii="Lucida Sans" w:eastAsia="Lucida Sans" w:hAnsi="Lucida Sans" w:cs="Lucida Sans"/>
      <w:kern w:val="1"/>
      <w:sz w:val="40"/>
      <w:szCs w:val="40"/>
      <w:lang w:eastAsia="hi-IN" w:bidi="hi-IN"/>
    </w:rPr>
  </w:style>
  <w:style w:type="paragraph" w:customStyle="1" w:styleId="Outline1">
    <w:name w:val="Outline 1"/>
    <w:pPr>
      <w:widowControl w:val="0"/>
      <w:suppressAutoHyphens/>
      <w:autoSpaceDE w:val="0"/>
      <w:spacing w:after="283"/>
    </w:pPr>
    <w:rPr>
      <w:rFonts w:ascii="Lucida Sans" w:eastAsia="Lucida Sans" w:hAnsi="Lucida Sans" w:cs="Lucida Sans"/>
      <w:color w:val="000000"/>
      <w:kern w:val="1"/>
      <w:sz w:val="52"/>
      <w:szCs w:val="52"/>
      <w:lang w:eastAsia="hi-IN" w:bidi="hi-IN"/>
    </w:rPr>
  </w:style>
  <w:style w:type="paragraph" w:customStyle="1" w:styleId="Outline2">
    <w:name w:val="Outline 2"/>
    <w:basedOn w:val="Outline1"/>
    <w:pPr>
      <w:spacing w:after="227"/>
    </w:pPr>
    <w:rPr>
      <w:sz w:val="40"/>
      <w:szCs w:val="40"/>
    </w:rPr>
  </w:style>
  <w:style w:type="paragraph" w:customStyle="1" w:styleId="Outline3">
    <w:name w:val="Outline 3"/>
    <w:basedOn w:val="Outline2"/>
    <w:pPr>
      <w:spacing w:after="170"/>
    </w:pPr>
    <w:rPr>
      <w:color w:val="6F6F6F"/>
    </w:rPr>
  </w:style>
  <w:style w:type="paragraph" w:customStyle="1" w:styleId="Outline4">
    <w:name w:val="Outline 4"/>
    <w:basedOn w:val="Outline3"/>
    <w:pPr>
      <w:spacing w:after="113"/>
    </w:pPr>
    <w:rPr>
      <w:color w:val="000000"/>
      <w:sz w:val="36"/>
      <w:szCs w:val="36"/>
    </w:rPr>
  </w:style>
  <w:style w:type="paragraph" w:customStyle="1" w:styleId="Outline5">
    <w:name w:val="Outline 5"/>
    <w:basedOn w:val="Outline4"/>
    <w:pPr>
      <w:spacing w:after="57"/>
    </w:pPr>
    <w:rPr>
      <w:sz w:val="40"/>
      <w:szCs w:val="40"/>
    </w:rPr>
  </w:style>
  <w:style w:type="paragraph" w:customStyle="1" w:styleId="Outline6">
    <w:name w:val="Outline 6"/>
    <w:basedOn w:val="Outline5"/>
  </w:style>
  <w:style w:type="paragraph" w:customStyle="1" w:styleId="Outline7">
    <w:name w:val="Outline 7"/>
    <w:basedOn w:val="Outline6"/>
  </w:style>
  <w:style w:type="paragraph" w:customStyle="1" w:styleId="Outline8">
    <w:name w:val="Outline 8"/>
    <w:basedOn w:val="Outline7"/>
  </w:style>
  <w:style w:type="paragraph" w:customStyle="1" w:styleId="Outline9">
    <w:name w:val="Outline 9"/>
    <w:basedOn w:val="Outline8"/>
  </w:style>
  <w:style w:type="paragraph" w:customStyle="1" w:styleId="Default1LTGliederung1">
    <w:name w:val="Default 1~LT~Gliederung 1"/>
    <w:pPr>
      <w:widowControl w:val="0"/>
      <w:suppressAutoHyphens/>
      <w:autoSpaceDE w:val="0"/>
      <w:spacing w:after="283"/>
    </w:pPr>
    <w:rPr>
      <w:rFonts w:ascii="Lucida Sans" w:eastAsia="Lucida Sans" w:hAnsi="Lucida Sans" w:cs="Lucida Sans"/>
      <w:color w:val="000000"/>
      <w:kern w:val="1"/>
      <w:sz w:val="52"/>
      <w:szCs w:val="52"/>
      <w:lang w:eastAsia="hi-IN" w:bidi="hi-IN"/>
    </w:rPr>
  </w:style>
  <w:style w:type="paragraph" w:customStyle="1" w:styleId="Default1LTGliederung2">
    <w:name w:val="Default 1~LT~Gliederung 2"/>
    <w:basedOn w:val="Default1LTGliederung1"/>
    <w:pPr>
      <w:spacing w:after="227"/>
    </w:pPr>
    <w:rPr>
      <w:sz w:val="40"/>
      <w:szCs w:val="40"/>
    </w:rPr>
  </w:style>
  <w:style w:type="paragraph" w:customStyle="1" w:styleId="Default1LTGliederung3">
    <w:name w:val="Default 1~LT~Gliederung 3"/>
    <w:basedOn w:val="Default1LTGliederung2"/>
    <w:pPr>
      <w:spacing w:after="170"/>
    </w:pPr>
    <w:rPr>
      <w:color w:val="6F6F6F"/>
    </w:rPr>
  </w:style>
  <w:style w:type="paragraph" w:customStyle="1" w:styleId="Default1LTGliederung4">
    <w:name w:val="Default 1~LT~Gliederung 4"/>
    <w:basedOn w:val="Default1LTGliederung3"/>
    <w:pPr>
      <w:spacing w:after="113"/>
    </w:pPr>
    <w:rPr>
      <w:color w:val="000000"/>
      <w:sz w:val="36"/>
      <w:szCs w:val="36"/>
    </w:rPr>
  </w:style>
  <w:style w:type="paragraph" w:customStyle="1" w:styleId="Default1LTGliederung5">
    <w:name w:val="Default 1~LT~Gliederung 5"/>
    <w:basedOn w:val="Default1LTGliederung4"/>
    <w:pPr>
      <w:spacing w:after="57"/>
    </w:pPr>
    <w:rPr>
      <w:sz w:val="40"/>
      <w:szCs w:val="40"/>
    </w:rPr>
  </w:style>
  <w:style w:type="paragraph" w:customStyle="1" w:styleId="Default1LTGliederung6">
    <w:name w:val="Default 1~LT~Gliederung 6"/>
    <w:basedOn w:val="Default1LTGliederung5"/>
  </w:style>
  <w:style w:type="paragraph" w:customStyle="1" w:styleId="Default1LTGliederung7">
    <w:name w:val="Default 1~LT~Gliederung 7"/>
    <w:basedOn w:val="Default1LTGliederung6"/>
  </w:style>
  <w:style w:type="paragraph" w:customStyle="1" w:styleId="Default1LTGliederung8">
    <w:name w:val="Default 1~LT~Gliederung 8"/>
    <w:basedOn w:val="Default1LTGliederung7"/>
  </w:style>
  <w:style w:type="paragraph" w:customStyle="1" w:styleId="Default1LTGliederung9">
    <w:name w:val="Default 1~LT~Gliederung 9"/>
    <w:basedOn w:val="Default1LTGliederung8"/>
  </w:style>
  <w:style w:type="paragraph" w:customStyle="1" w:styleId="Default1LTTitel">
    <w:name w:val="Default 1~LT~Titel"/>
    <w:pPr>
      <w:widowControl w:val="0"/>
      <w:suppressAutoHyphens/>
      <w:autoSpaceDE w:val="0"/>
    </w:pPr>
    <w:rPr>
      <w:rFonts w:ascii="Lucida Sans" w:eastAsia="Lucida Sans" w:hAnsi="Lucida Sans" w:cs="Lucida Sans"/>
      <w:color w:val="000000"/>
      <w:kern w:val="1"/>
      <w:sz w:val="36"/>
      <w:szCs w:val="36"/>
      <w:lang w:eastAsia="hi-IN" w:bidi="hi-IN"/>
    </w:rPr>
  </w:style>
  <w:style w:type="paragraph" w:customStyle="1" w:styleId="Default1LTUntertitel">
    <w:name w:val="Default 1~LT~Untertitel"/>
    <w:pPr>
      <w:widowControl w:val="0"/>
      <w:suppressAutoHyphens/>
      <w:autoSpaceDE w:val="0"/>
      <w:jc w:val="center"/>
    </w:pPr>
    <w:rPr>
      <w:rFonts w:ascii="Lucida Sans" w:eastAsia="Lucida Sans" w:hAnsi="Lucida Sans" w:cs="Lucida Sans"/>
      <w:kern w:val="1"/>
      <w:sz w:val="64"/>
      <w:szCs w:val="64"/>
      <w:lang w:eastAsia="hi-IN" w:bidi="hi-IN"/>
    </w:rPr>
  </w:style>
  <w:style w:type="paragraph" w:customStyle="1" w:styleId="Default1LTNotizen">
    <w:name w:val="Default 1~LT~Notizen"/>
    <w:pPr>
      <w:widowControl w:val="0"/>
      <w:suppressAutoHyphens/>
      <w:autoSpaceDE w:val="0"/>
      <w:ind w:left="340" w:hanging="340"/>
    </w:pPr>
    <w:rPr>
      <w:rFonts w:ascii="Lucida Sans" w:eastAsia="Lucida Sans" w:hAnsi="Lucida Sans" w:cs="Lucida Sans"/>
      <w:kern w:val="1"/>
      <w:sz w:val="40"/>
      <w:szCs w:val="40"/>
      <w:lang w:eastAsia="hi-IN" w:bidi="hi-IN"/>
    </w:rPr>
  </w:style>
  <w:style w:type="paragraph" w:customStyle="1" w:styleId="Default1LTHintergrundobjekte">
    <w:name w:val="Default 1~LT~Hintergrundobjekte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Default1LTHintergrund">
    <w:name w:val="Default 1~LT~Hintergrund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ListParagraph">
    <w:name w:val="List Paragraph"/>
    <w:basedOn w:val="Normal"/>
    <w:uiPriority w:val="72"/>
    <w:rsid w:val="006C66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6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61F"/>
    <w:rPr>
      <w:rFonts w:ascii="Lucida Grande" w:eastAsia="SimSun" w:hAnsi="Lucida Grande" w:cs="Lucida Grande"/>
      <w:kern w:val="1"/>
      <w:sz w:val="18"/>
      <w:szCs w:val="18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Objectwitharrow">
    <w:name w:val="Object with arrow"/>
    <w:basedOn w:val="Normal"/>
  </w:style>
  <w:style w:type="paragraph" w:customStyle="1" w:styleId="Objectwithshadow">
    <w:name w:val="Object with shadow"/>
    <w:basedOn w:val="Normal"/>
  </w:style>
  <w:style w:type="paragraph" w:customStyle="1" w:styleId="Objectwithoutfill">
    <w:name w:val="Object without fill"/>
    <w:basedOn w:val="Normal"/>
  </w:style>
  <w:style w:type="paragraph" w:customStyle="1" w:styleId="Text">
    <w:name w:val="Text"/>
    <w:basedOn w:val="Caption"/>
  </w:style>
  <w:style w:type="paragraph" w:customStyle="1" w:styleId="Textbodyjustified">
    <w:name w:val="Text body justified"/>
    <w:basedOn w:val="Normal"/>
  </w:style>
  <w:style w:type="paragraph" w:styleId="BodyTextFirstIndent">
    <w:name w:val="Body Text First Indent"/>
    <w:basedOn w:val="BodyText"/>
    <w:pPr>
      <w:ind w:firstLine="283"/>
    </w:pPr>
  </w:style>
  <w:style w:type="paragraph" w:styleId="Title">
    <w:name w:val="Title"/>
    <w:basedOn w:val="Heading"/>
    <w:next w:val="Subtitle"/>
    <w:qFormat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Title1">
    <w:name w:val="Title1"/>
    <w:basedOn w:val="Normal"/>
    <w:pPr>
      <w:jc w:val="center"/>
    </w:pPr>
  </w:style>
  <w:style w:type="paragraph" w:customStyle="1" w:styleId="Title2">
    <w:name w:val="Title2"/>
    <w:basedOn w:val="Normal"/>
    <w:pPr>
      <w:spacing w:before="57" w:after="57"/>
      <w:ind w:right="113"/>
      <w:jc w:val="center"/>
    </w:pPr>
  </w:style>
  <w:style w:type="paragraph" w:customStyle="1" w:styleId="Heading1">
    <w:name w:val="Heading1"/>
    <w:basedOn w:val="Normal"/>
    <w:pPr>
      <w:spacing w:before="238" w:after="119"/>
    </w:pPr>
  </w:style>
  <w:style w:type="paragraph" w:customStyle="1" w:styleId="Heading2">
    <w:name w:val="Heading2"/>
    <w:basedOn w:val="Normal"/>
    <w:pPr>
      <w:spacing w:before="238" w:after="119"/>
    </w:pPr>
  </w:style>
  <w:style w:type="paragraph" w:customStyle="1" w:styleId="DimensionLine">
    <w:name w:val="Dimension Line"/>
    <w:basedOn w:val="Normal"/>
  </w:style>
  <w:style w:type="paragraph" w:customStyle="1" w:styleId="DefaultLTGliederung1">
    <w:name w:val="Default~LT~Gliederung 1"/>
    <w:pPr>
      <w:widowControl w:val="0"/>
      <w:suppressAutoHyphens/>
      <w:autoSpaceDE w:val="0"/>
      <w:spacing w:after="283"/>
    </w:pPr>
    <w:rPr>
      <w:rFonts w:ascii="Lucida Sans" w:eastAsia="Lucida Sans" w:hAnsi="Lucida Sans" w:cs="Lucida Sans"/>
      <w:color w:val="000000"/>
      <w:kern w:val="1"/>
      <w:sz w:val="52"/>
      <w:szCs w:val="52"/>
      <w:lang w:eastAsia="hi-IN" w:bidi="hi-IN"/>
    </w:rPr>
  </w:style>
  <w:style w:type="paragraph" w:customStyle="1" w:styleId="DefaultLTGliederung2">
    <w:name w:val="Default~LT~Gliederung 2"/>
    <w:basedOn w:val="DefaultLTGliederung1"/>
    <w:pPr>
      <w:spacing w:after="227"/>
    </w:pPr>
    <w:rPr>
      <w:sz w:val="40"/>
      <w:szCs w:val="40"/>
    </w:rPr>
  </w:style>
  <w:style w:type="paragraph" w:customStyle="1" w:styleId="DefaultLTGliederung3">
    <w:name w:val="Default~LT~Gliederung 3"/>
    <w:basedOn w:val="DefaultLTGliederung2"/>
    <w:pPr>
      <w:spacing w:after="170"/>
    </w:pPr>
    <w:rPr>
      <w:color w:val="6F6F6F"/>
    </w:rPr>
  </w:style>
  <w:style w:type="paragraph" w:customStyle="1" w:styleId="DefaultLTGliederung4">
    <w:name w:val="Default~LT~Gliederung 4"/>
    <w:basedOn w:val="DefaultLTGliederung3"/>
    <w:pPr>
      <w:spacing w:after="113"/>
    </w:pPr>
    <w:rPr>
      <w:color w:val="000000"/>
      <w:sz w:val="36"/>
      <w:szCs w:val="36"/>
    </w:rPr>
  </w:style>
  <w:style w:type="paragraph" w:customStyle="1" w:styleId="DefaultLTGliederung5">
    <w:name w:val="Default~LT~Gliederung 5"/>
    <w:basedOn w:val="DefaultLTGliederung4"/>
    <w:pPr>
      <w:spacing w:after="57"/>
    </w:pPr>
    <w:rPr>
      <w:sz w:val="40"/>
      <w:szCs w:val="40"/>
    </w:rPr>
  </w:style>
  <w:style w:type="paragraph" w:customStyle="1" w:styleId="DefaultLTGliederung6">
    <w:name w:val="Default~LT~Gliederung 6"/>
    <w:basedOn w:val="DefaultLTGliederung5"/>
  </w:style>
  <w:style w:type="paragraph" w:customStyle="1" w:styleId="DefaultLTGliederung7">
    <w:name w:val="Default~LT~Gliederung 7"/>
    <w:basedOn w:val="DefaultLTGliederung6"/>
  </w:style>
  <w:style w:type="paragraph" w:customStyle="1" w:styleId="DefaultLTGliederung8">
    <w:name w:val="Default~LT~Gliederung 8"/>
    <w:basedOn w:val="DefaultLTGliederung7"/>
  </w:style>
  <w:style w:type="paragraph" w:customStyle="1" w:styleId="DefaultLTGliederung9">
    <w:name w:val="Default~LT~Gliederung 9"/>
    <w:basedOn w:val="DefaultLTGliederung8"/>
  </w:style>
  <w:style w:type="paragraph" w:customStyle="1" w:styleId="DefaultLTTitel">
    <w:name w:val="Default~LT~Titel"/>
    <w:pPr>
      <w:widowControl w:val="0"/>
      <w:suppressAutoHyphens/>
      <w:autoSpaceDE w:val="0"/>
    </w:pPr>
    <w:rPr>
      <w:rFonts w:ascii="Lucida Sans" w:eastAsia="Lucida Sans" w:hAnsi="Lucida Sans" w:cs="Lucida Sans"/>
      <w:color w:val="000000"/>
      <w:kern w:val="1"/>
      <w:sz w:val="36"/>
      <w:szCs w:val="36"/>
      <w:lang w:eastAsia="hi-IN" w:bidi="hi-IN"/>
    </w:rPr>
  </w:style>
  <w:style w:type="paragraph" w:customStyle="1" w:styleId="DefaultLTUntertitel">
    <w:name w:val="Default~LT~Untertitel"/>
    <w:pPr>
      <w:widowControl w:val="0"/>
      <w:suppressAutoHyphens/>
      <w:autoSpaceDE w:val="0"/>
      <w:jc w:val="center"/>
    </w:pPr>
    <w:rPr>
      <w:rFonts w:ascii="Lucida Sans" w:eastAsia="Lucida Sans" w:hAnsi="Lucida Sans" w:cs="Lucida Sans"/>
      <w:kern w:val="1"/>
      <w:sz w:val="64"/>
      <w:szCs w:val="64"/>
      <w:lang w:eastAsia="hi-IN" w:bidi="hi-IN"/>
    </w:rPr>
  </w:style>
  <w:style w:type="paragraph" w:customStyle="1" w:styleId="DefaultLTNotizen">
    <w:name w:val="Default~LT~Notizen"/>
    <w:pPr>
      <w:widowControl w:val="0"/>
      <w:suppressAutoHyphens/>
      <w:autoSpaceDE w:val="0"/>
      <w:ind w:left="340" w:hanging="340"/>
    </w:pPr>
    <w:rPr>
      <w:rFonts w:ascii="Lucida Sans" w:eastAsia="Lucida Sans" w:hAnsi="Lucida Sans" w:cs="Lucida Sans"/>
      <w:kern w:val="1"/>
      <w:sz w:val="40"/>
      <w:szCs w:val="40"/>
      <w:lang w:eastAsia="hi-IN" w:bidi="hi-IN"/>
    </w:rPr>
  </w:style>
  <w:style w:type="paragraph" w:customStyle="1" w:styleId="DefaultLTHintergrundobjekte">
    <w:name w:val="Default~LT~Hintergrundobjekte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DefaultLTHintergrund">
    <w:name w:val="Default~LT~Hintergrund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default">
    <w:name w:val="default"/>
    <w:pPr>
      <w:widowControl w:val="0"/>
      <w:suppressAutoHyphens/>
      <w:autoSpaceDE w:val="0"/>
      <w:spacing w:line="200" w:lineRule="atLeast"/>
    </w:pPr>
    <w:rPr>
      <w:rFonts w:ascii="Lucida Sans" w:eastAsia="Lucida Sans" w:hAnsi="Lucida Sans" w:cs="Lucida Sans"/>
      <w:kern w:val="1"/>
      <w:sz w:val="36"/>
      <w:szCs w:val="36"/>
      <w:lang w:eastAsia="hi-IN" w:bidi="hi-IN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Title">
    <w:name w:val="WW-Title"/>
    <w:pPr>
      <w:widowControl w:val="0"/>
      <w:suppressAutoHyphens/>
      <w:autoSpaceDE w:val="0"/>
    </w:pPr>
    <w:rPr>
      <w:rFonts w:ascii="Lucida Sans" w:eastAsia="Lucida Sans" w:hAnsi="Lucida Sans" w:cs="Lucida Sans"/>
      <w:color w:val="000000"/>
      <w:kern w:val="1"/>
      <w:sz w:val="36"/>
      <w:szCs w:val="36"/>
      <w:lang w:eastAsia="hi-IN" w:bidi="hi-IN"/>
    </w:rPr>
  </w:style>
  <w:style w:type="paragraph" w:customStyle="1" w:styleId="Backgroundobjects">
    <w:name w:val="Background objects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Background">
    <w:name w:val="Background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Notes">
    <w:name w:val="Notes"/>
    <w:pPr>
      <w:widowControl w:val="0"/>
      <w:suppressAutoHyphens/>
      <w:autoSpaceDE w:val="0"/>
      <w:ind w:left="340" w:hanging="340"/>
    </w:pPr>
    <w:rPr>
      <w:rFonts w:ascii="Lucida Sans" w:eastAsia="Lucida Sans" w:hAnsi="Lucida Sans" w:cs="Lucida Sans"/>
      <w:kern w:val="1"/>
      <w:sz w:val="40"/>
      <w:szCs w:val="40"/>
      <w:lang w:eastAsia="hi-IN" w:bidi="hi-IN"/>
    </w:rPr>
  </w:style>
  <w:style w:type="paragraph" w:customStyle="1" w:styleId="Outline1">
    <w:name w:val="Outline 1"/>
    <w:pPr>
      <w:widowControl w:val="0"/>
      <w:suppressAutoHyphens/>
      <w:autoSpaceDE w:val="0"/>
      <w:spacing w:after="283"/>
    </w:pPr>
    <w:rPr>
      <w:rFonts w:ascii="Lucida Sans" w:eastAsia="Lucida Sans" w:hAnsi="Lucida Sans" w:cs="Lucida Sans"/>
      <w:color w:val="000000"/>
      <w:kern w:val="1"/>
      <w:sz w:val="52"/>
      <w:szCs w:val="52"/>
      <w:lang w:eastAsia="hi-IN" w:bidi="hi-IN"/>
    </w:rPr>
  </w:style>
  <w:style w:type="paragraph" w:customStyle="1" w:styleId="Outline2">
    <w:name w:val="Outline 2"/>
    <w:basedOn w:val="Outline1"/>
    <w:pPr>
      <w:spacing w:after="227"/>
    </w:pPr>
    <w:rPr>
      <w:sz w:val="40"/>
      <w:szCs w:val="40"/>
    </w:rPr>
  </w:style>
  <w:style w:type="paragraph" w:customStyle="1" w:styleId="Outline3">
    <w:name w:val="Outline 3"/>
    <w:basedOn w:val="Outline2"/>
    <w:pPr>
      <w:spacing w:after="170"/>
    </w:pPr>
    <w:rPr>
      <w:color w:val="6F6F6F"/>
    </w:rPr>
  </w:style>
  <w:style w:type="paragraph" w:customStyle="1" w:styleId="Outline4">
    <w:name w:val="Outline 4"/>
    <w:basedOn w:val="Outline3"/>
    <w:pPr>
      <w:spacing w:after="113"/>
    </w:pPr>
    <w:rPr>
      <w:color w:val="000000"/>
      <w:sz w:val="36"/>
      <w:szCs w:val="36"/>
    </w:rPr>
  </w:style>
  <w:style w:type="paragraph" w:customStyle="1" w:styleId="Outline5">
    <w:name w:val="Outline 5"/>
    <w:basedOn w:val="Outline4"/>
    <w:pPr>
      <w:spacing w:after="57"/>
    </w:pPr>
    <w:rPr>
      <w:sz w:val="40"/>
      <w:szCs w:val="40"/>
    </w:rPr>
  </w:style>
  <w:style w:type="paragraph" w:customStyle="1" w:styleId="Outline6">
    <w:name w:val="Outline 6"/>
    <w:basedOn w:val="Outline5"/>
  </w:style>
  <w:style w:type="paragraph" w:customStyle="1" w:styleId="Outline7">
    <w:name w:val="Outline 7"/>
    <w:basedOn w:val="Outline6"/>
  </w:style>
  <w:style w:type="paragraph" w:customStyle="1" w:styleId="Outline8">
    <w:name w:val="Outline 8"/>
    <w:basedOn w:val="Outline7"/>
  </w:style>
  <w:style w:type="paragraph" w:customStyle="1" w:styleId="Outline9">
    <w:name w:val="Outline 9"/>
    <w:basedOn w:val="Outline8"/>
  </w:style>
  <w:style w:type="paragraph" w:customStyle="1" w:styleId="Default1LTGliederung1">
    <w:name w:val="Default 1~LT~Gliederung 1"/>
    <w:pPr>
      <w:widowControl w:val="0"/>
      <w:suppressAutoHyphens/>
      <w:autoSpaceDE w:val="0"/>
      <w:spacing w:after="283"/>
    </w:pPr>
    <w:rPr>
      <w:rFonts w:ascii="Lucida Sans" w:eastAsia="Lucida Sans" w:hAnsi="Lucida Sans" w:cs="Lucida Sans"/>
      <w:color w:val="000000"/>
      <w:kern w:val="1"/>
      <w:sz w:val="52"/>
      <w:szCs w:val="52"/>
      <w:lang w:eastAsia="hi-IN" w:bidi="hi-IN"/>
    </w:rPr>
  </w:style>
  <w:style w:type="paragraph" w:customStyle="1" w:styleId="Default1LTGliederung2">
    <w:name w:val="Default 1~LT~Gliederung 2"/>
    <w:basedOn w:val="Default1LTGliederung1"/>
    <w:pPr>
      <w:spacing w:after="227"/>
    </w:pPr>
    <w:rPr>
      <w:sz w:val="40"/>
      <w:szCs w:val="40"/>
    </w:rPr>
  </w:style>
  <w:style w:type="paragraph" w:customStyle="1" w:styleId="Default1LTGliederung3">
    <w:name w:val="Default 1~LT~Gliederung 3"/>
    <w:basedOn w:val="Default1LTGliederung2"/>
    <w:pPr>
      <w:spacing w:after="170"/>
    </w:pPr>
    <w:rPr>
      <w:color w:val="6F6F6F"/>
    </w:rPr>
  </w:style>
  <w:style w:type="paragraph" w:customStyle="1" w:styleId="Default1LTGliederung4">
    <w:name w:val="Default 1~LT~Gliederung 4"/>
    <w:basedOn w:val="Default1LTGliederung3"/>
    <w:pPr>
      <w:spacing w:after="113"/>
    </w:pPr>
    <w:rPr>
      <w:color w:val="000000"/>
      <w:sz w:val="36"/>
      <w:szCs w:val="36"/>
    </w:rPr>
  </w:style>
  <w:style w:type="paragraph" w:customStyle="1" w:styleId="Default1LTGliederung5">
    <w:name w:val="Default 1~LT~Gliederung 5"/>
    <w:basedOn w:val="Default1LTGliederung4"/>
    <w:pPr>
      <w:spacing w:after="57"/>
    </w:pPr>
    <w:rPr>
      <w:sz w:val="40"/>
      <w:szCs w:val="40"/>
    </w:rPr>
  </w:style>
  <w:style w:type="paragraph" w:customStyle="1" w:styleId="Default1LTGliederung6">
    <w:name w:val="Default 1~LT~Gliederung 6"/>
    <w:basedOn w:val="Default1LTGliederung5"/>
  </w:style>
  <w:style w:type="paragraph" w:customStyle="1" w:styleId="Default1LTGliederung7">
    <w:name w:val="Default 1~LT~Gliederung 7"/>
    <w:basedOn w:val="Default1LTGliederung6"/>
  </w:style>
  <w:style w:type="paragraph" w:customStyle="1" w:styleId="Default1LTGliederung8">
    <w:name w:val="Default 1~LT~Gliederung 8"/>
    <w:basedOn w:val="Default1LTGliederung7"/>
  </w:style>
  <w:style w:type="paragraph" w:customStyle="1" w:styleId="Default1LTGliederung9">
    <w:name w:val="Default 1~LT~Gliederung 9"/>
    <w:basedOn w:val="Default1LTGliederung8"/>
  </w:style>
  <w:style w:type="paragraph" w:customStyle="1" w:styleId="Default1LTTitel">
    <w:name w:val="Default 1~LT~Titel"/>
    <w:pPr>
      <w:widowControl w:val="0"/>
      <w:suppressAutoHyphens/>
      <w:autoSpaceDE w:val="0"/>
    </w:pPr>
    <w:rPr>
      <w:rFonts w:ascii="Lucida Sans" w:eastAsia="Lucida Sans" w:hAnsi="Lucida Sans" w:cs="Lucida Sans"/>
      <w:color w:val="000000"/>
      <w:kern w:val="1"/>
      <w:sz w:val="36"/>
      <w:szCs w:val="36"/>
      <w:lang w:eastAsia="hi-IN" w:bidi="hi-IN"/>
    </w:rPr>
  </w:style>
  <w:style w:type="paragraph" w:customStyle="1" w:styleId="Default1LTUntertitel">
    <w:name w:val="Default 1~LT~Untertitel"/>
    <w:pPr>
      <w:widowControl w:val="0"/>
      <w:suppressAutoHyphens/>
      <w:autoSpaceDE w:val="0"/>
      <w:jc w:val="center"/>
    </w:pPr>
    <w:rPr>
      <w:rFonts w:ascii="Lucida Sans" w:eastAsia="Lucida Sans" w:hAnsi="Lucida Sans" w:cs="Lucida Sans"/>
      <w:kern w:val="1"/>
      <w:sz w:val="64"/>
      <w:szCs w:val="64"/>
      <w:lang w:eastAsia="hi-IN" w:bidi="hi-IN"/>
    </w:rPr>
  </w:style>
  <w:style w:type="paragraph" w:customStyle="1" w:styleId="Default1LTNotizen">
    <w:name w:val="Default 1~LT~Notizen"/>
    <w:pPr>
      <w:widowControl w:val="0"/>
      <w:suppressAutoHyphens/>
      <w:autoSpaceDE w:val="0"/>
      <w:ind w:left="340" w:hanging="340"/>
    </w:pPr>
    <w:rPr>
      <w:rFonts w:ascii="Lucida Sans" w:eastAsia="Lucida Sans" w:hAnsi="Lucida Sans" w:cs="Lucida Sans"/>
      <w:kern w:val="1"/>
      <w:sz w:val="40"/>
      <w:szCs w:val="40"/>
      <w:lang w:eastAsia="hi-IN" w:bidi="hi-IN"/>
    </w:rPr>
  </w:style>
  <w:style w:type="paragraph" w:customStyle="1" w:styleId="Default1LTHintergrundobjekte">
    <w:name w:val="Default 1~LT~Hintergrundobjekte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Default1LTHintergrund">
    <w:name w:val="Default 1~LT~Hintergrund"/>
    <w:pPr>
      <w:widowControl w:val="0"/>
      <w:suppressAutoHyphens/>
      <w:autoSpaceDE w:val="0"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ListParagraph">
    <w:name w:val="List Paragraph"/>
    <w:basedOn w:val="Normal"/>
    <w:uiPriority w:val="72"/>
    <w:rsid w:val="006C66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6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61F"/>
    <w:rPr>
      <w:rFonts w:ascii="Lucida Grande" w:eastAsia="SimSun" w:hAnsi="Lucida Grande" w:cs="Lucida Grande"/>
      <w:kern w:val="1"/>
      <w:sz w:val="18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440</Words>
  <Characters>2827</Characters>
  <Application>Microsoft Macintosh Word</Application>
  <DocSecurity>0</DocSecurity>
  <Lines>85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</dc:creator>
  <cp:keywords/>
  <cp:lastModifiedBy>Jillian Boisse</cp:lastModifiedBy>
  <cp:revision>5</cp:revision>
  <cp:lastPrinted>2013-04-23T03:35:00Z</cp:lastPrinted>
  <dcterms:created xsi:type="dcterms:W3CDTF">2013-04-23T03:21:00Z</dcterms:created>
  <dcterms:modified xsi:type="dcterms:W3CDTF">2013-04-23T03:36:00Z</dcterms:modified>
</cp:coreProperties>
</file>